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B0FBF" w14:textId="77777777" w:rsidR="00811C76" w:rsidRDefault="00811C76" w:rsidP="0069368C">
      <w:pPr>
        <w:spacing w:line="240" w:lineRule="auto"/>
        <w:jc w:val="both"/>
        <w:rPr>
          <w:color w:val="auto"/>
          <w:sz w:val="28"/>
          <w:szCs w:val="28"/>
        </w:rPr>
      </w:pPr>
    </w:p>
    <w:p w14:paraId="7957F5AA" w14:textId="77777777" w:rsidR="003F71B4" w:rsidRPr="00467936" w:rsidRDefault="003F71B4" w:rsidP="003F71B4">
      <w:pPr>
        <w:jc w:val="center"/>
        <w:rPr>
          <w:b/>
          <w:color w:val="auto"/>
          <w:sz w:val="40"/>
          <w:szCs w:val="28"/>
        </w:rPr>
      </w:pPr>
      <w:r w:rsidRPr="00467936">
        <w:rPr>
          <w:b/>
          <w:color w:val="auto"/>
          <w:sz w:val="40"/>
          <w:szCs w:val="28"/>
        </w:rPr>
        <w:t>CHỦ ĐỀ THẾ GIỚI HÀI HÒA THUẦN THIỆN, THUẦN TỊNH</w:t>
      </w:r>
    </w:p>
    <w:p w14:paraId="3E786E73" w14:textId="77777777" w:rsidR="003F71B4" w:rsidRPr="00467936" w:rsidRDefault="003F71B4" w:rsidP="003F71B4">
      <w:pPr>
        <w:ind w:firstLine="0"/>
        <w:jc w:val="center"/>
        <w:rPr>
          <w:b/>
          <w:color w:val="auto"/>
          <w:sz w:val="40"/>
          <w:szCs w:val="28"/>
        </w:rPr>
      </w:pPr>
      <w:r w:rsidRPr="00467936">
        <w:rPr>
          <w:b/>
          <w:color w:val="auto"/>
          <w:sz w:val="40"/>
          <w:szCs w:val="28"/>
        </w:rPr>
        <w:t>CÁI GỐC CỦA TU ĐỨC LẬP NGHIỆP</w:t>
      </w:r>
    </w:p>
    <w:p w14:paraId="2D31F6A3" w14:textId="77777777" w:rsidR="003F71B4" w:rsidRPr="00467936" w:rsidRDefault="003F71B4" w:rsidP="003F71B4">
      <w:pPr>
        <w:ind w:firstLine="0"/>
        <w:jc w:val="center"/>
        <w:rPr>
          <w:b/>
          <w:color w:val="auto"/>
          <w:sz w:val="40"/>
          <w:szCs w:val="28"/>
        </w:rPr>
      </w:pPr>
      <w:r w:rsidRPr="00467936">
        <w:rPr>
          <w:b/>
          <w:color w:val="auto"/>
          <w:sz w:val="40"/>
          <w:szCs w:val="28"/>
        </w:rPr>
        <w:t>CHIA SẺ TÂM ĐẮC HỌC TẬP “ĐỆ TỬ QUY”</w:t>
      </w:r>
    </w:p>
    <w:p w14:paraId="70CFA247" w14:textId="77777777" w:rsidR="003F71B4" w:rsidRPr="00467936" w:rsidRDefault="003F71B4" w:rsidP="003F71B4">
      <w:pPr>
        <w:ind w:firstLine="0"/>
        <w:jc w:val="center"/>
        <w:rPr>
          <w:b/>
          <w:color w:val="auto"/>
          <w:sz w:val="40"/>
          <w:szCs w:val="40"/>
        </w:rPr>
      </w:pPr>
      <w:r w:rsidRPr="00467936">
        <w:rPr>
          <w:b/>
          <w:color w:val="auto"/>
          <w:sz w:val="40"/>
          <w:szCs w:val="40"/>
        </w:rPr>
        <w:t xml:space="preserve">Tập </w:t>
      </w:r>
      <w:r>
        <w:rPr>
          <w:b/>
          <w:color w:val="auto"/>
          <w:sz w:val="40"/>
          <w:szCs w:val="40"/>
        </w:rPr>
        <w:t>7</w:t>
      </w:r>
    </w:p>
    <w:p w14:paraId="6891808A" w14:textId="77777777" w:rsidR="0069368C" w:rsidRPr="003F71B4" w:rsidRDefault="0069368C" w:rsidP="003F71B4">
      <w:pPr>
        <w:spacing w:line="240" w:lineRule="auto"/>
        <w:ind w:firstLine="0"/>
        <w:jc w:val="center"/>
        <w:rPr>
          <w:b/>
          <w:color w:val="auto"/>
          <w:sz w:val="32"/>
          <w:szCs w:val="32"/>
        </w:rPr>
      </w:pPr>
      <w:r w:rsidRPr="003F71B4">
        <w:rPr>
          <w:b/>
          <w:color w:val="auto"/>
          <w:sz w:val="32"/>
          <w:szCs w:val="32"/>
        </w:rPr>
        <w:t>Tiến sĩ Chung M</w:t>
      </w:r>
      <w:r w:rsidR="003F71B4">
        <w:rPr>
          <w:b/>
          <w:color w:val="auto"/>
          <w:sz w:val="32"/>
          <w:szCs w:val="32"/>
        </w:rPr>
        <w:t>ậu</w:t>
      </w:r>
      <w:r w:rsidRPr="003F71B4">
        <w:rPr>
          <w:b/>
          <w:color w:val="auto"/>
          <w:sz w:val="32"/>
          <w:szCs w:val="32"/>
        </w:rPr>
        <w:t xml:space="preserve"> Sâm chủ giả</w:t>
      </w:r>
      <w:r w:rsidR="00005DCD" w:rsidRPr="003F71B4">
        <w:rPr>
          <w:b/>
          <w:color w:val="auto"/>
          <w:sz w:val="32"/>
          <w:szCs w:val="32"/>
        </w:rPr>
        <w:t>ng, ngày 4</w:t>
      </w:r>
      <w:r w:rsidRPr="003F71B4">
        <w:rPr>
          <w:b/>
          <w:color w:val="auto"/>
          <w:sz w:val="32"/>
          <w:szCs w:val="32"/>
        </w:rPr>
        <w:t xml:space="preserve"> tháng 3 năm 2007</w:t>
      </w:r>
    </w:p>
    <w:p w14:paraId="30FD2CFD" w14:textId="77777777" w:rsidR="0069368C" w:rsidRPr="003F71B4" w:rsidRDefault="0069368C" w:rsidP="003F71B4">
      <w:pPr>
        <w:spacing w:line="240" w:lineRule="auto"/>
        <w:jc w:val="center"/>
        <w:rPr>
          <w:b/>
          <w:color w:val="auto"/>
          <w:sz w:val="32"/>
          <w:szCs w:val="32"/>
        </w:rPr>
      </w:pPr>
      <w:r w:rsidRPr="003F71B4">
        <w:rPr>
          <w:b/>
          <w:color w:val="auto"/>
          <w:sz w:val="32"/>
          <w:szCs w:val="32"/>
        </w:rPr>
        <w:t xml:space="preserve">Tại Hiệp Hội Giáo Dục Phật Đà Hồng </w:t>
      </w:r>
      <w:r w:rsidR="009D523A" w:rsidRPr="003F71B4">
        <w:rPr>
          <w:b/>
          <w:color w:val="auto"/>
          <w:sz w:val="32"/>
          <w:szCs w:val="32"/>
        </w:rPr>
        <w:t>Kông</w:t>
      </w:r>
      <w:r w:rsidRPr="003F71B4">
        <w:rPr>
          <w:b/>
          <w:color w:val="auto"/>
          <w:sz w:val="32"/>
          <w:szCs w:val="32"/>
        </w:rPr>
        <w:t>.</w:t>
      </w:r>
    </w:p>
    <w:p w14:paraId="7BB3AD3D" w14:textId="77777777" w:rsidR="009D523A" w:rsidRPr="003F71B4" w:rsidRDefault="0069368C" w:rsidP="0069368C">
      <w:pPr>
        <w:spacing w:line="240" w:lineRule="auto"/>
        <w:jc w:val="both"/>
        <w:rPr>
          <w:color w:val="auto"/>
          <w:sz w:val="32"/>
          <w:szCs w:val="32"/>
        </w:rPr>
      </w:pPr>
      <w:r w:rsidRPr="003F71B4">
        <w:rPr>
          <w:color w:val="auto"/>
          <w:sz w:val="32"/>
          <w:szCs w:val="32"/>
        </w:rPr>
        <w:t xml:space="preserve">Các vị </w:t>
      </w:r>
      <w:r w:rsidR="009030B8" w:rsidRPr="003F71B4">
        <w:rPr>
          <w:color w:val="auto"/>
          <w:sz w:val="32"/>
          <w:szCs w:val="32"/>
        </w:rPr>
        <w:t>Đ</w:t>
      </w:r>
      <w:r w:rsidRPr="003F71B4">
        <w:rPr>
          <w:color w:val="auto"/>
          <w:sz w:val="32"/>
          <w:szCs w:val="32"/>
        </w:rPr>
        <w:t xml:space="preserve">ại đức đồng tu tôn kính, </w:t>
      </w:r>
      <w:r w:rsidR="00E928E2" w:rsidRPr="003F71B4">
        <w:rPr>
          <w:color w:val="auto"/>
          <w:sz w:val="32"/>
          <w:szCs w:val="32"/>
        </w:rPr>
        <w:t xml:space="preserve">các vị </w:t>
      </w:r>
      <w:r w:rsidR="004364D1">
        <w:rPr>
          <w:color w:val="auto"/>
          <w:sz w:val="32"/>
          <w:szCs w:val="32"/>
        </w:rPr>
        <w:t>đ</w:t>
      </w:r>
      <w:r w:rsidR="00E928E2" w:rsidRPr="003F71B4">
        <w:rPr>
          <w:color w:val="auto"/>
          <w:sz w:val="32"/>
          <w:szCs w:val="32"/>
        </w:rPr>
        <w:t xml:space="preserve">ồng học, </w:t>
      </w:r>
      <w:r w:rsidRPr="003F71B4">
        <w:rPr>
          <w:color w:val="auto"/>
          <w:sz w:val="32"/>
          <w:szCs w:val="32"/>
        </w:rPr>
        <w:t xml:space="preserve">các vị </w:t>
      </w:r>
      <w:r w:rsidR="004364D1">
        <w:rPr>
          <w:color w:val="auto"/>
          <w:sz w:val="32"/>
          <w:szCs w:val="32"/>
        </w:rPr>
        <w:t>b</w:t>
      </w:r>
      <w:r w:rsidRPr="003F71B4">
        <w:rPr>
          <w:color w:val="auto"/>
          <w:sz w:val="32"/>
          <w:szCs w:val="32"/>
        </w:rPr>
        <w:t>ằng hữu xin chào mọi người!</w:t>
      </w:r>
      <w:r w:rsidR="00E928E2" w:rsidRPr="003F71B4">
        <w:rPr>
          <w:color w:val="auto"/>
          <w:sz w:val="32"/>
          <w:szCs w:val="32"/>
        </w:rPr>
        <w:t xml:space="preserve"> </w:t>
      </w:r>
    </w:p>
    <w:p w14:paraId="3709FA5E" w14:textId="77777777" w:rsidR="0069368C" w:rsidRPr="003F71B4" w:rsidRDefault="00E928E2" w:rsidP="0069368C">
      <w:pPr>
        <w:spacing w:line="240" w:lineRule="auto"/>
        <w:jc w:val="both"/>
        <w:rPr>
          <w:color w:val="auto"/>
          <w:sz w:val="32"/>
          <w:szCs w:val="32"/>
        </w:rPr>
      </w:pPr>
      <w:r w:rsidRPr="003F71B4">
        <w:rPr>
          <w:color w:val="auto"/>
          <w:sz w:val="32"/>
          <w:szCs w:val="32"/>
        </w:rPr>
        <w:t>Hôm nay</w:t>
      </w:r>
      <w:r w:rsidR="009030B8" w:rsidRPr="003F71B4">
        <w:rPr>
          <w:color w:val="auto"/>
          <w:sz w:val="32"/>
          <w:szCs w:val="32"/>
        </w:rPr>
        <w:t>,</w:t>
      </w:r>
      <w:r w:rsidRPr="003F71B4">
        <w:rPr>
          <w:color w:val="auto"/>
          <w:sz w:val="32"/>
          <w:szCs w:val="32"/>
        </w:rPr>
        <w:t xml:space="preserve"> chúng ta tiếp tục học tập "Đệ Tử</w:t>
      </w:r>
      <w:r w:rsidR="009B0BD1" w:rsidRPr="003F71B4">
        <w:rPr>
          <w:color w:val="auto"/>
          <w:sz w:val="32"/>
          <w:szCs w:val="32"/>
        </w:rPr>
        <w:t xml:space="preserve"> Quy"</w:t>
      </w:r>
      <w:r w:rsidR="00271396" w:rsidRPr="003F71B4">
        <w:rPr>
          <w:color w:val="auto"/>
          <w:sz w:val="32"/>
          <w:szCs w:val="32"/>
        </w:rPr>
        <w:t>. Hôm qua chúng t</w:t>
      </w:r>
      <w:r w:rsidR="00271396" w:rsidRPr="003F71B4">
        <w:rPr>
          <w:rFonts w:hint="eastAsia"/>
          <w:color w:val="auto"/>
          <w:sz w:val="32"/>
          <w:szCs w:val="32"/>
        </w:rPr>
        <w:t>ô</w:t>
      </w:r>
      <w:r w:rsidR="00271396" w:rsidRPr="003F71B4">
        <w:rPr>
          <w:color w:val="auto"/>
          <w:sz w:val="32"/>
          <w:szCs w:val="32"/>
        </w:rPr>
        <w:t>i</w:t>
      </w:r>
      <w:r w:rsidRPr="003F71B4">
        <w:rPr>
          <w:color w:val="auto"/>
          <w:sz w:val="32"/>
          <w:szCs w:val="32"/>
        </w:rPr>
        <w:t xml:space="preserve"> giảng đến chương “</w:t>
      </w:r>
      <w:r w:rsidR="009030B8" w:rsidRPr="003F71B4">
        <w:rPr>
          <w:color w:val="auto"/>
          <w:sz w:val="32"/>
          <w:szCs w:val="32"/>
        </w:rPr>
        <w:t>C</w:t>
      </w:r>
      <w:r w:rsidRPr="003F71B4">
        <w:rPr>
          <w:color w:val="auto"/>
          <w:sz w:val="32"/>
          <w:szCs w:val="32"/>
        </w:rPr>
        <w:t>ẩn”</w:t>
      </w:r>
      <w:r w:rsidR="00554C18" w:rsidRPr="003F71B4">
        <w:rPr>
          <w:color w:val="auto"/>
          <w:sz w:val="32"/>
          <w:szCs w:val="32"/>
        </w:rPr>
        <w:t>, toàn chương giảng nói đều là những chuyện nhỏ nhặt như ăn mặc ở làm</w:t>
      </w:r>
      <w:r w:rsidR="009030B8" w:rsidRPr="003F71B4">
        <w:rPr>
          <w:color w:val="auto"/>
          <w:sz w:val="32"/>
          <w:szCs w:val="32"/>
        </w:rPr>
        <w:t xml:space="preserve"> việc</w:t>
      </w:r>
      <w:r w:rsidR="00554C18" w:rsidRPr="003F71B4">
        <w:rPr>
          <w:color w:val="auto"/>
          <w:sz w:val="32"/>
          <w:szCs w:val="32"/>
        </w:rPr>
        <w:t>, nhưng</w:t>
      </w:r>
      <w:r w:rsidR="005F33AB" w:rsidRPr="003F71B4">
        <w:rPr>
          <w:color w:val="auto"/>
          <w:sz w:val="32"/>
          <w:szCs w:val="32"/>
        </w:rPr>
        <w:t xml:space="preserve"> </w:t>
      </w:r>
      <w:r w:rsidR="00BE2C6C" w:rsidRPr="003F71B4">
        <w:rPr>
          <w:color w:val="auto"/>
          <w:sz w:val="32"/>
          <w:szCs w:val="32"/>
        </w:rPr>
        <w:t xml:space="preserve">phải </w:t>
      </w:r>
      <w:r w:rsidR="005F33AB" w:rsidRPr="003F71B4">
        <w:rPr>
          <w:color w:val="auto"/>
          <w:sz w:val="32"/>
          <w:szCs w:val="32"/>
        </w:rPr>
        <w:t>biết</w:t>
      </w:r>
      <w:r w:rsidR="00554C18" w:rsidRPr="003F71B4">
        <w:rPr>
          <w:color w:val="auto"/>
          <w:sz w:val="32"/>
          <w:szCs w:val="32"/>
        </w:rPr>
        <w:t xml:space="preserve"> </w:t>
      </w:r>
      <w:r w:rsidR="00FA47DE" w:rsidRPr="003F71B4">
        <w:rPr>
          <w:color w:val="auto"/>
          <w:sz w:val="32"/>
          <w:szCs w:val="32"/>
        </w:rPr>
        <w:t>bắt đầu</w:t>
      </w:r>
      <w:r w:rsidR="000E0387" w:rsidRPr="003F71B4">
        <w:rPr>
          <w:color w:val="auto"/>
          <w:sz w:val="32"/>
          <w:szCs w:val="32"/>
        </w:rPr>
        <w:t xml:space="preserve"> </w:t>
      </w:r>
      <w:r w:rsidR="008E15BE" w:rsidRPr="003F71B4">
        <w:rPr>
          <w:color w:val="auto"/>
          <w:sz w:val="32"/>
          <w:szCs w:val="32"/>
        </w:rPr>
        <w:t xml:space="preserve">thực hành </w:t>
      </w:r>
      <w:r w:rsidR="00554C18" w:rsidRPr="003F71B4">
        <w:rPr>
          <w:color w:val="auto"/>
          <w:sz w:val="32"/>
          <w:szCs w:val="32"/>
        </w:rPr>
        <w:t xml:space="preserve">đạo </w:t>
      </w:r>
      <w:r w:rsidR="008E15BE" w:rsidRPr="003F71B4">
        <w:rPr>
          <w:color w:val="auto"/>
          <w:sz w:val="32"/>
          <w:szCs w:val="32"/>
        </w:rPr>
        <w:t xml:space="preserve">Thánh </w:t>
      </w:r>
      <w:r w:rsidR="00F20531" w:rsidRPr="003F71B4">
        <w:rPr>
          <w:color w:val="auto"/>
          <w:sz w:val="32"/>
          <w:szCs w:val="32"/>
        </w:rPr>
        <w:t>Hiền</w:t>
      </w:r>
      <w:r w:rsidR="00FA47DE" w:rsidRPr="003F71B4">
        <w:rPr>
          <w:color w:val="auto"/>
          <w:sz w:val="32"/>
          <w:szCs w:val="32"/>
        </w:rPr>
        <w:t xml:space="preserve"> từ đâu</w:t>
      </w:r>
      <w:r w:rsidR="00F20531" w:rsidRPr="003F71B4">
        <w:rPr>
          <w:color w:val="auto"/>
          <w:sz w:val="32"/>
          <w:szCs w:val="32"/>
        </w:rPr>
        <w:t xml:space="preserve">? Đều là trong cuộc sống thường ngày. Cho nên trong những việc nhỏ </w:t>
      </w:r>
      <w:r w:rsidR="005C1DAE" w:rsidRPr="003F71B4">
        <w:rPr>
          <w:color w:val="auto"/>
          <w:sz w:val="32"/>
          <w:szCs w:val="32"/>
        </w:rPr>
        <w:t xml:space="preserve">cũng </w:t>
      </w:r>
      <w:r w:rsidR="00DC37C9" w:rsidRPr="003F71B4">
        <w:rPr>
          <w:color w:val="auto"/>
          <w:sz w:val="32"/>
          <w:szCs w:val="32"/>
        </w:rPr>
        <w:t xml:space="preserve">phải luôn </w:t>
      </w:r>
      <w:r w:rsidR="005C1DAE" w:rsidRPr="003F71B4">
        <w:rPr>
          <w:color w:val="auto"/>
          <w:sz w:val="32"/>
          <w:szCs w:val="32"/>
        </w:rPr>
        <w:t>nuôi dưỡng</w:t>
      </w:r>
      <w:r w:rsidR="00DC37C9" w:rsidRPr="003F71B4">
        <w:rPr>
          <w:color w:val="auto"/>
          <w:sz w:val="32"/>
          <w:szCs w:val="32"/>
        </w:rPr>
        <w:t xml:space="preserve"> tâm của Thánh Hiền, phải dưỡng </w:t>
      </w:r>
      <w:r w:rsidR="00490063" w:rsidRPr="003F71B4">
        <w:rPr>
          <w:color w:val="auto"/>
          <w:sz w:val="32"/>
          <w:szCs w:val="32"/>
        </w:rPr>
        <w:t>khí phách quang minh chánh đại của mình</w:t>
      </w:r>
      <w:r w:rsidR="00B23C4C" w:rsidRPr="003F71B4">
        <w:rPr>
          <w:color w:val="auto"/>
          <w:sz w:val="32"/>
          <w:szCs w:val="32"/>
        </w:rPr>
        <w:t>. Hôm nay</w:t>
      </w:r>
      <w:r w:rsidR="009030B8" w:rsidRPr="003F71B4">
        <w:rPr>
          <w:color w:val="auto"/>
          <w:sz w:val="32"/>
          <w:szCs w:val="32"/>
        </w:rPr>
        <w:t>,</w:t>
      </w:r>
      <w:r w:rsidR="00B23C4C" w:rsidRPr="003F71B4">
        <w:rPr>
          <w:color w:val="auto"/>
          <w:sz w:val="32"/>
          <w:szCs w:val="32"/>
        </w:rPr>
        <w:t xml:space="preserve"> chúng ta học điều thứ </w:t>
      </w:r>
      <w:r w:rsidR="009030B8" w:rsidRPr="003F71B4">
        <w:rPr>
          <w:color w:val="auto"/>
          <w:sz w:val="32"/>
          <w:szCs w:val="32"/>
        </w:rPr>
        <w:t>mười bốn</w:t>
      </w:r>
      <w:r w:rsidR="00B23C4C" w:rsidRPr="003F71B4">
        <w:rPr>
          <w:color w:val="auto"/>
          <w:sz w:val="32"/>
          <w:szCs w:val="32"/>
        </w:rPr>
        <w:t xml:space="preserve">. Bắt đầu xem từ điều thứ </w:t>
      </w:r>
      <w:r w:rsidR="009030B8" w:rsidRPr="003F71B4">
        <w:rPr>
          <w:color w:val="auto"/>
          <w:sz w:val="32"/>
          <w:szCs w:val="32"/>
        </w:rPr>
        <w:t>mười bốn</w:t>
      </w:r>
      <w:r w:rsidR="00B23C4C" w:rsidRPr="003F71B4">
        <w:rPr>
          <w:color w:val="auto"/>
          <w:sz w:val="32"/>
          <w:szCs w:val="32"/>
        </w:rPr>
        <w:t>:</w:t>
      </w:r>
    </w:p>
    <w:p w14:paraId="14D6AFB5" w14:textId="77777777" w:rsidR="00B23C4C" w:rsidRPr="003F71B4" w:rsidRDefault="00B23C4C" w:rsidP="003F71B4">
      <w:pPr>
        <w:spacing w:line="240" w:lineRule="auto"/>
        <w:jc w:val="center"/>
        <w:rPr>
          <w:b/>
          <w:i/>
          <w:color w:val="auto"/>
          <w:sz w:val="32"/>
          <w:szCs w:val="32"/>
        </w:rPr>
      </w:pPr>
      <w:r w:rsidRPr="003F71B4">
        <w:rPr>
          <w:b/>
          <w:i/>
          <w:color w:val="auto"/>
          <w:sz w:val="32"/>
          <w:szCs w:val="32"/>
        </w:rPr>
        <w:t>“</w:t>
      </w:r>
      <w:r w:rsidR="00B04D2E" w:rsidRPr="003F71B4">
        <w:rPr>
          <w:b/>
          <w:i/>
          <w:color w:val="auto"/>
          <w:sz w:val="32"/>
          <w:szCs w:val="32"/>
        </w:rPr>
        <w:t>Cầm vật rỗng, như vật đầy”</w:t>
      </w:r>
    </w:p>
    <w:p w14:paraId="0B1F7824" w14:textId="77777777" w:rsidR="002945F8" w:rsidRPr="003F71B4" w:rsidRDefault="00FE5BB6" w:rsidP="0069368C">
      <w:pPr>
        <w:spacing w:line="240" w:lineRule="auto"/>
        <w:jc w:val="both"/>
        <w:rPr>
          <w:color w:val="auto"/>
          <w:sz w:val="32"/>
          <w:szCs w:val="32"/>
        </w:rPr>
      </w:pPr>
      <w:r w:rsidRPr="003F71B4">
        <w:rPr>
          <w:color w:val="auto"/>
          <w:sz w:val="32"/>
          <w:szCs w:val="32"/>
        </w:rPr>
        <w:t xml:space="preserve">Ý nghĩa bên ngoài của câu này là chúng ta </w:t>
      </w:r>
      <w:r w:rsidR="00713D06" w:rsidRPr="003F71B4">
        <w:rPr>
          <w:color w:val="auto"/>
          <w:sz w:val="32"/>
          <w:szCs w:val="32"/>
        </w:rPr>
        <w:t xml:space="preserve">phải </w:t>
      </w:r>
      <w:r w:rsidRPr="003F71B4">
        <w:rPr>
          <w:color w:val="auto"/>
          <w:sz w:val="32"/>
          <w:szCs w:val="32"/>
        </w:rPr>
        <w:t>dạy bảo trẻ nhỏ khi cầm đồ vật phải cầm như thế nào? Phải cầm cung kính cẩn thận</w:t>
      </w:r>
      <w:r w:rsidR="008E0345" w:rsidRPr="003F71B4">
        <w:rPr>
          <w:color w:val="auto"/>
          <w:sz w:val="32"/>
          <w:szCs w:val="32"/>
        </w:rPr>
        <w:t xml:space="preserve">. </w:t>
      </w:r>
      <w:r w:rsidR="008D6DA5" w:rsidRPr="003F71B4">
        <w:rPr>
          <w:color w:val="auto"/>
          <w:sz w:val="32"/>
          <w:szCs w:val="32"/>
        </w:rPr>
        <w:t>B</w:t>
      </w:r>
      <w:r w:rsidR="008E0345" w:rsidRPr="003F71B4">
        <w:rPr>
          <w:color w:val="auto"/>
          <w:sz w:val="32"/>
          <w:szCs w:val="32"/>
        </w:rPr>
        <w:t xml:space="preserve">ạn cầm </w:t>
      </w:r>
      <w:r w:rsidR="00192C7E">
        <w:rPr>
          <w:color w:val="auto"/>
          <w:sz w:val="32"/>
          <w:szCs w:val="32"/>
        </w:rPr>
        <w:t>một</w:t>
      </w:r>
      <w:r w:rsidR="00192C7E" w:rsidRPr="003F71B4">
        <w:rPr>
          <w:color w:val="auto"/>
          <w:sz w:val="32"/>
          <w:szCs w:val="32"/>
        </w:rPr>
        <w:t xml:space="preserve"> </w:t>
      </w:r>
      <w:r w:rsidR="008E0345" w:rsidRPr="003F71B4">
        <w:rPr>
          <w:color w:val="auto"/>
          <w:sz w:val="32"/>
          <w:szCs w:val="32"/>
        </w:rPr>
        <w:t xml:space="preserve">cái ly, </w:t>
      </w:r>
      <w:r w:rsidR="00192C7E">
        <w:rPr>
          <w:color w:val="auto"/>
          <w:sz w:val="32"/>
          <w:szCs w:val="32"/>
        </w:rPr>
        <w:t>một</w:t>
      </w:r>
      <w:r w:rsidR="00192C7E" w:rsidRPr="003F71B4">
        <w:rPr>
          <w:color w:val="auto"/>
          <w:sz w:val="32"/>
          <w:szCs w:val="32"/>
        </w:rPr>
        <w:t xml:space="preserve"> </w:t>
      </w:r>
      <w:r w:rsidR="008E0345" w:rsidRPr="003F71B4">
        <w:rPr>
          <w:color w:val="auto"/>
          <w:sz w:val="32"/>
          <w:szCs w:val="32"/>
        </w:rPr>
        <w:t xml:space="preserve">chiếc bát </w:t>
      </w:r>
      <w:r w:rsidR="008D6DA5" w:rsidRPr="003F71B4">
        <w:rPr>
          <w:color w:val="auto"/>
          <w:sz w:val="32"/>
          <w:szCs w:val="32"/>
        </w:rPr>
        <w:t xml:space="preserve">cho dù </w:t>
      </w:r>
      <w:r w:rsidR="008E0345" w:rsidRPr="003F71B4">
        <w:rPr>
          <w:color w:val="auto"/>
          <w:sz w:val="32"/>
          <w:szCs w:val="32"/>
        </w:rPr>
        <w:t xml:space="preserve">bên trong không đựng </w:t>
      </w:r>
      <w:r w:rsidR="00D47509" w:rsidRPr="003F71B4">
        <w:rPr>
          <w:color w:val="auto"/>
          <w:sz w:val="32"/>
          <w:szCs w:val="32"/>
        </w:rPr>
        <w:t xml:space="preserve">thứ </w:t>
      </w:r>
      <w:r w:rsidR="008E0345" w:rsidRPr="003F71B4">
        <w:rPr>
          <w:color w:val="auto"/>
          <w:sz w:val="32"/>
          <w:szCs w:val="32"/>
        </w:rPr>
        <w:t>gì</w:t>
      </w:r>
      <w:r w:rsidR="0001567D" w:rsidRPr="003F71B4">
        <w:rPr>
          <w:color w:val="auto"/>
          <w:sz w:val="32"/>
          <w:szCs w:val="32"/>
        </w:rPr>
        <w:t xml:space="preserve"> </w:t>
      </w:r>
      <w:r w:rsidR="00AC399C" w:rsidRPr="003F71B4">
        <w:rPr>
          <w:color w:val="auto"/>
          <w:sz w:val="32"/>
          <w:szCs w:val="32"/>
        </w:rPr>
        <w:t>nhưng</w:t>
      </w:r>
      <w:r w:rsidR="008D6DA5" w:rsidRPr="003F71B4">
        <w:rPr>
          <w:color w:val="auto"/>
          <w:sz w:val="32"/>
          <w:szCs w:val="32"/>
        </w:rPr>
        <w:t xml:space="preserve"> </w:t>
      </w:r>
      <w:r w:rsidR="0001567D" w:rsidRPr="003F71B4">
        <w:rPr>
          <w:color w:val="auto"/>
          <w:sz w:val="32"/>
          <w:szCs w:val="32"/>
        </w:rPr>
        <w:t xml:space="preserve">cũng </w:t>
      </w:r>
      <w:r w:rsidR="00AC399C" w:rsidRPr="003F71B4">
        <w:rPr>
          <w:color w:val="auto"/>
          <w:sz w:val="32"/>
          <w:szCs w:val="32"/>
        </w:rPr>
        <w:t xml:space="preserve">phải cầm </w:t>
      </w:r>
      <w:r w:rsidR="0001567D" w:rsidRPr="003F71B4">
        <w:rPr>
          <w:color w:val="auto"/>
          <w:sz w:val="32"/>
          <w:szCs w:val="32"/>
        </w:rPr>
        <w:t>giống như bên trong đựng nước vậy</w:t>
      </w:r>
      <w:r w:rsidR="008D6DA5" w:rsidRPr="003F71B4">
        <w:rPr>
          <w:color w:val="auto"/>
          <w:sz w:val="32"/>
          <w:szCs w:val="32"/>
        </w:rPr>
        <w:t xml:space="preserve">. </w:t>
      </w:r>
      <w:r w:rsidR="00855F51" w:rsidRPr="003F71B4">
        <w:rPr>
          <w:color w:val="auto"/>
          <w:sz w:val="32"/>
          <w:szCs w:val="32"/>
        </w:rPr>
        <w:t>C</w:t>
      </w:r>
      <w:r w:rsidR="00A939DF" w:rsidRPr="003F71B4">
        <w:rPr>
          <w:color w:val="auto"/>
          <w:sz w:val="32"/>
          <w:szCs w:val="32"/>
        </w:rPr>
        <w:t>hữ “</w:t>
      </w:r>
      <w:r w:rsidR="00192C7E">
        <w:rPr>
          <w:color w:val="auto"/>
          <w:sz w:val="32"/>
          <w:szCs w:val="32"/>
        </w:rPr>
        <w:t>D</w:t>
      </w:r>
      <w:r w:rsidR="00A939DF" w:rsidRPr="003F71B4">
        <w:rPr>
          <w:color w:val="auto"/>
          <w:sz w:val="32"/>
          <w:szCs w:val="32"/>
        </w:rPr>
        <w:t>oanh” này nghĩa là đầ</w:t>
      </w:r>
      <w:r w:rsidR="00BA32D9" w:rsidRPr="003F71B4">
        <w:rPr>
          <w:color w:val="auto"/>
          <w:sz w:val="32"/>
          <w:szCs w:val="32"/>
        </w:rPr>
        <w:t xml:space="preserve">y. </w:t>
      </w:r>
      <w:r w:rsidR="00957956" w:rsidRPr="003F71B4">
        <w:rPr>
          <w:color w:val="auto"/>
          <w:sz w:val="32"/>
          <w:szCs w:val="32"/>
        </w:rPr>
        <w:t>Đồ</w:t>
      </w:r>
      <w:r w:rsidR="00A939DF" w:rsidRPr="003F71B4">
        <w:rPr>
          <w:color w:val="auto"/>
          <w:sz w:val="32"/>
          <w:szCs w:val="32"/>
        </w:rPr>
        <w:t xml:space="preserve"> đựng đầy nước thì khi cầm lên tự nhiên bạn sẽ hết sức cẩn thận</w:t>
      </w:r>
      <w:r w:rsidR="00BA32D9" w:rsidRPr="003F71B4">
        <w:rPr>
          <w:color w:val="auto"/>
          <w:sz w:val="32"/>
          <w:szCs w:val="32"/>
        </w:rPr>
        <w:t xml:space="preserve">, sẽ không </w:t>
      </w:r>
      <w:r w:rsidR="001327DC" w:rsidRPr="003F71B4">
        <w:rPr>
          <w:color w:val="auto"/>
          <w:sz w:val="32"/>
          <w:szCs w:val="32"/>
        </w:rPr>
        <w:t>cẩu thả vội vàng</w:t>
      </w:r>
      <w:r w:rsidR="00FD6EEC" w:rsidRPr="003F71B4">
        <w:rPr>
          <w:color w:val="auto"/>
          <w:sz w:val="32"/>
          <w:szCs w:val="32"/>
        </w:rPr>
        <w:t xml:space="preserve"> </w:t>
      </w:r>
      <w:r w:rsidR="00994491">
        <w:rPr>
          <w:color w:val="auto"/>
          <w:sz w:val="32"/>
          <w:szCs w:val="32"/>
        </w:rPr>
        <w:t>nhằm</w:t>
      </w:r>
      <w:r w:rsidR="00FD6EEC" w:rsidRPr="003F71B4">
        <w:rPr>
          <w:color w:val="auto"/>
          <w:sz w:val="32"/>
          <w:szCs w:val="32"/>
        </w:rPr>
        <w:t xml:space="preserve"> tránh nước bị đổ ra ngoài. Từ đây</w:t>
      </w:r>
      <w:r w:rsidR="00192C7E">
        <w:rPr>
          <w:color w:val="auto"/>
          <w:sz w:val="32"/>
          <w:szCs w:val="32"/>
        </w:rPr>
        <w:t>,</w:t>
      </w:r>
      <w:r w:rsidR="00FD6EEC" w:rsidRPr="003F71B4">
        <w:rPr>
          <w:color w:val="auto"/>
          <w:sz w:val="32"/>
          <w:szCs w:val="32"/>
        </w:rPr>
        <w:t xml:space="preserve"> chúng ta phải biết</w:t>
      </w:r>
      <w:r w:rsidR="007C37F8" w:rsidRPr="003F71B4">
        <w:rPr>
          <w:color w:val="auto"/>
          <w:sz w:val="32"/>
          <w:szCs w:val="32"/>
        </w:rPr>
        <w:t xml:space="preserve"> khi cầm vật rỗng mà có thể cung kính cẩn thận, thận trọng dè dặt</w:t>
      </w:r>
      <w:r w:rsidR="00C12B90" w:rsidRPr="003F71B4">
        <w:rPr>
          <w:color w:val="auto"/>
          <w:sz w:val="32"/>
          <w:szCs w:val="32"/>
        </w:rPr>
        <w:t xml:space="preserve"> thì</w:t>
      </w:r>
      <w:r w:rsidR="00437728" w:rsidRPr="003F71B4">
        <w:rPr>
          <w:color w:val="auto"/>
          <w:sz w:val="32"/>
          <w:szCs w:val="32"/>
        </w:rPr>
        <w:t xml:space="preserve"> khi họ cầm </w:t>
      </w:r>
      <w:r w:rsidR="00192C7E">
        <w:rPr>
          <w:color w:val="auto"/>
          <w:sz w:val="32"/>
          <w:szCs w:val="32"/>
        </w:rPr>
        <w:t>một</w:t>
      </w:r>
      <w:r w:rsidR="00192C7E" w:rsidRPr="003F71B4">
        <w:rPr>
          <w:color w:val="auto"/>
          <w:sz w:val="32"/>
          <w:szCs w:val="32"/>
        </w:rPr>
        <w:t xml:space="preserve"> </w:t>
      </w:r>
      <w:r w:rsidR="00437728" w:rsidRPr="003F71B4">
        <w:rPr>
          <w:color w:val="auto"/>
          <w:sz w:val="32"/>
          <w:szCs w:val="32"/>
        </w:rPr>
        <w:t xml:space="preserve">chiếc ly hoặc </w:t>
      </w:r>
      <w:r w:rsidR="00192C7E">
        <w:rPr>
          <w:color w:val="auto"/>
          <w:sz w:val="32"/>
          <w:szCs w:val="32"/>
        </w:rPr>
        <w:t>một</w:t>
      </w:r>
      <w:r w:rsidR="00192C7E" w:rsidRPr="003F71B4">
        <w:rPr>
          <w:color w:val="auto"/>
          <w:sz w:val="32"/>
          <w:szCs w:val="32"/>
        </w:rPr>
        <w:t xml:space="preserve"> </w:t>
      </w:r>
      <w:r w:rsidR="00437728" w:rsidRPr="003F71B4">
        <w:rPr>
          <w:color w:val="auto"/>
          <w:sz w:val="32"/>
          <w:szCs w:val="32"/>
        </w:rPr>
        <w:t>chiếc bát đựng đầy nước tự nhiên họ sẽ càng thận trọng cẩn thận hơn</w:t>
      </w:r>
      <w:r w:rsidR="000A655D" w:rsidRPr="003F71B4">
        <w:rPr>
          <w:color w:val="auto"/>
          <w:sz w:val="32"/>
          <w:szCs w:val="32"/>
        </w:rPr>
        <w:t>. Cho nên thật</w:t>
      </w:r>
      <w:r w:rsidR="00C12B90" w:rsidRPr="003F71B4">
        <w:rPr>
          <w:color w:val="auto"/>
          <w:sz w:val="32"/>
          <w:szCs w:val="32"/>
        </w:rPr>
        <w:t xml:space="preserve"> sự</w:t>
      </w:r>
      <w:r w:rsidR="000A655D" w:rsidRPr="003F71B4">
        <w:rPr>
          <w:color w:val="auto"/>
          <w:sz w:val="32"/>
          <w:szCs w:val="32"/>
        </w:rPr>
        <w:t xml:space="preserve"> công phu của </w:t>
      </w:r>
      <w:r w:rsidR="00192C7E">
        <w:rPr>
          <w:color w:val="auto"/>
          <w:sz w:val="32"/>
          <w:szCs w:val="32"/>
        </w:rPr>
        <w:t>“</w:t>
      </w:r>
      <w:r w:rsidR="00192C7E" w:rsidRPr="003F71B4">
        <w:rPr>
          <w:i/>
          <w:color w:val="auto"/>
          <w:sz w:val="32"/>
          <w:szCs w:val="32"/>
        </w:rPr>
        <w:t>C</w:t>
      </w:r>
      <w:r w:rsidR="000A655D" w:rsidRPr="003F71B4">
        <w:rPr>
          <w:i/>
          <w:color w:val="auto"/>
          <w:sz w:val="32"/>
          <w:szCs w:val="32"/>
        </w:rPr>
        <w:t>ẩn</w:t>
      </w:r>
      <w:r w:rsidR="00192C7E">
        <w:rPr>
          <w:color w:val="auto"/>
          <w:sz w:val="32"/>
          <w:szCs w:val="32"/>
        </w:rPr>
        <w:t>”</w:t>
      </w:r>
      <w:r w:rsidR="000A655D" w:rsidRPr="003F71B4">
        <w:rPr>
          <w:color w:val="auto"/>
          <w:sz w:val="32"/>
          <w:szCs w:val="32"/>
        </w:rPr>
        <w:t xml:space="preserve"> đều là </w:t>
      </w:r>
      <w:r w:rsidR="00C14E62" w:rsidRPr="003F71B4">
        <w:rPr>
          <w:color w:val="auto"/>
          <w:sz w:val="32"/>
          <w:szCs w:val="32"/>
        </w:rPr>
        <w:t>trong những lúc bình thường</w:t>
      </w:r>
      <w:r w:rsidR="002D0E65" w:rsidRPr="003F71B4">
        <w:rPr>
          <w:color w:val="auto"/>
          <w:sz w:val="32"/>
          <w:szCs w:val="32"/>
        </w:rPr>
        <w:t>,</w:t>
      </w:r>
      <w:r w:rsidR="00C14E62" w:rsidRPr="003F71B4">
        <w:rPr>
          <w:color w:val="auto"/>
          <w:sz w:val="32"/>
          <w:szCs w:val="32"/>
        </w:rPr>
        <w:t xml:space="preserve"> </w:t>
      </w:r>
      <w:r w:rsidR="002D0E65" w:rsidRPr="003F71B4">
        <w:rPr>
          <w:color w:val="auto"/>
          <w:sz w:val="32"/>
          <w:szCs w:val="32"/>
        </w:rPr>
        <w:t xml:space="preserve">luyện tập công phu </w:t>
      </w:r>
      <w:r w:rsidR="00C14E62" w:rsidRPr="003F71B4">
        <w:rPr>
          <w:color w:val="auto"/>
          <w:sz w:val="32"/>
          <w:szCs w:val="32"/>
        </w:rPr>
        <w:t xml:space="preserve">khi cầm chiếc ly </w:t>
      </w:r>
      <w:r w:rsidR="005E6D3D" w:rsidRPr="003F71B4">
        <w:rPr>
          <w:color w:val="auto"/>
          <w:sz w:val="32"/>
          <w:szCs w:val="32"/>
        </w:rPr>
        <w:t>rỗng</w:t>
      </w:r>
      <w:r w:rsidR="00064A5D" w:rsidRPr="003F71B4">
        <w:rPr>
          <w:color w:val="auto"/>
          <w:sz w:val="32"/>
          <w:szCs w:val="32"/>
        </w:rPr>
        <w:t xml:space="preserve"> </w:t>
      </w:r>
      <w:r w:rsidR="0019130F" w:rsidRPr="003F71B4">
        <w:rPr>
          <w:color w:val="auto"/>
          <w:sz w:val="32"/>
          <w:szCs w:val="32"/>
        </w:rPr>
        <w:t xml:space="preserve">cũng </w:t>
      </w:r>
      <w:r w:rsidR="00064A5D" w:rsidRPr="003F71B4">
        <w:rPr>
          <w:color w:val="auto"/>
          <w:sz w:val="32"/>
          <w:szCs w:val="32"/>
        </w:rPr>
        <w:t>giống như cầm c</w:t>
      </w:r>
      <w:r w:rsidR="0019130F" w:rsidRPr="003F71B4">
        <w:rPr>
          <w:color w:val="auto"/>
          <w:sz w:val="32"/>
          <w:szCs w:val="32"/>
        </w:rPr>
        <w:t>hiếc</w:t>
      </w:r>
      <w:r w:rsidR="00064A5D" w:rsidRPr="003F71B4">
        <w:rPr>
          <w:color w:val="auto"/>
          <w:sz w:val="32"/>
          <w:szCs w:val="32"/>
        </w:rPr>
        <w:t xml:space="preserve"> ly đựng đầy nước</w:t>
      </w:r>
      <w:r w:rsidR="00C95882" w:rsidRPr="003F71B4">
        <w:rPr>
          <w:color w:val="auto"/>
          <w:sz w:val="32"/>
          <w:szCs w:val="32"/>
        </w:rPr>
        <w:t>. Cũng như người lính đánh trận</w:t>
      </w:r>
      <w:r w:rsidR="005E6D3D" w:rsidRPr="003F71B4">
        <w:rPr>
          <w:color w:val="auto"/>
          <w:sz w:val="32"/>
          <w:szCs w:val="32"/>
        </w:rPr>
        <w:t>,</w:t>
      </w:r>
      <w:r w:rsidR="00C95882" w:rsidRPr="003F71B4">
        <w:rPr>
          <w:color w:val="auto"/>
          <w:sz w:val="32"/>
          <w:szCs w:val="32"/>
        </w:rPr>
        <w:t xml:space="preserve"> gọi là “</w:t>
      </w:r>
      <w:r w:rsidR="00D904BD" w:rsidRPr="003F71B4">
        <w:rPr>
          <w:color w:val="auto"/>
          <w:sz w:val="32"/>
          <w:szCs w:val="32"/>
        </w:rPr>
        <w:t xml:space="preserve">nuôi quân </w:t>
      </w:r>
      <w:r w:rsidR="00192C7E">
        <w:rPr>
          <w:color w:val="auto"/>
          <w:sz w:val="32"/>
          <w:szCs w:val="32"/>
        </w:rPr>
        <w:t>ba</w:t>
      </w:r>
      <w:r w:rsidR="00192C7E" w:rsidRPr="003F71B4">
        <w:rPr>
          <w:color w:val="auto"/>
          <w:sz w:val="32"/>
          <w:szCs w:val="32"/>
        </w:rPr>
        <w:t xml:space="preserve"> </w:t>
      </w:r>
      <w:r w:rsidR="00D904BD" w:rsidRPr="003F71B4">
        <w:rPr>
          <w:color w:val="auto"/>
          <w:sz w:val="32"/>
          <w:szCs w:val="32"/>
        </w:rPr>
        <w:t>năm</w:t>
      </w:r>
      <w:r w:rsidR="00994491">
        <w:rPr>
          <w:color w:val="auto"/>
          <w:sz w:val="32"/>
          <w:szCs w:val="32"/>
        </w:rPr>
        <w:t>,</w:t>
      </w:r>
      <w:r w:rsidR="00D904BD" w:rsidRPr="003F71B4">
        <w:rPr>
          <w:color w:val="auto"/>
          <w:sz w:val="32"/>
          <w:szCs w:val="32"/>
        </w:rPr>
        <w:t xml:space="preserve"> dùng </w:t>
      </w:r>
      <w:r w:rsidR="00994491">
        <w:rPr>
          <w:color w:val="auto"/>
          <w:sz w:val="32"/>
          <w:szCs w:val="32"/>
        </w:rPr>
        <w:t xml:space="preserve">quân </w:t>
      </w:r>
      <w:r w:rsidR="00192C7E">
        <w:rPr>
          <w:color w:val="auto"/>
          <w:sz w:val="32"/>
          <w:szCs w:val="32"/>
        </w:rPr>
        <w:t>một</w:t>
      </w:r>
      <w:r w:rsidR="00192C7E" w:rsidRPr="003F71B4">
        <w:rPr>
          <w:color w:val="auto"/>
          <w:sz w:val="32"/>
          <w:szCs w:val="32"/>
        </w:rPr>
        <w:t xml:space="preserve"> </w:t>
      </w:r>
      <w:r w:rsidR="00D904BD" w:rsidRPr="003F71B4">
        <w:rPr>
          <w:color w:val="auto"/>
          <w:sz w:val="32"/>
          <w:szCs w:val="32"/>
        </w:rPr>
        <w:t xml:space="preserve">giờ”. Bình thường khi luyện binh </w:t>
      </w:r>
      <w:r w:rsidR="00A51BF4" w:rsidRPr="003F71B4">
        <w:rPr>
          <w:color w:val="auto"/>
          <w:sz w:val="32"/>
          <w:szCs w:val="32"/>
        </w:rPr>
        <w:t xml:space="preserve">dường như </w:t>
      </w:r>
      <w:r w:rsidR="00D904BD" w:rsidRPr="003F71B4">
        <w:rPr>
          <w:color w:val="auto"/>
          <w:sz w:val="32"/>
          <w:szCs w:val="32"/>
        </w:rPr>
        <w:t xml:space="preserve">cũng giống như </w:t>
      </w:r>
      <w:r w:rsidR="00A51BF4" w:rsidRPr="003F71B4">
        <w:rPr>
          <w:color w:val="auto"/>
          <w:sz w:val="32"/>
          <w:szCs w:val="32"/>
        </w:rPr>
        <w:t xml:space="preserve">đánh trận thật vậy. Có </w:t>
      </w:r>
      <w:r w:rsidR="00192C7E">
        <w:rPr>
          <w:color w:val="auto"/>
          <w:sz w:val="32"/>
          <w:szCs w:val="32"/>
        </w:rPr>
        <w:t>một</w:t>
      </w:r>
      <w:r w:rsidR="00192C7E" w:rsidRPr="003F71B4">
        <w:rPr>
          <w:color w:val="auto"/>
          <w:sz w:val="32"/>
          <w:szCs w:val="32"/>
        </w:rPr>
        <w:t xml:space="preserve"> </w:t>
      </w:r>
      <w:r w:rsidR="00A51BF4" w:rsidRPr="003F71B4">
        <w:rPr>
          <w:color w:val="auto"/>
          <w:sz w:val="32"/>
          <w:szCs w:val="32"/>
        </w:rPr>
        <w:t>vị nguyên soái từng nói rằng</w:t>
      </w:r>
      <w:r w:rsidR="00192C7E">
        <w:rPr>
          <w:color w:val="auto"/>
          <w:sz w:val="32"/>
          <w:szCs w:val="32"/>
        </w:rPr>
        <w:t>:</w:t>
      </w:r>
      <w:r w:rsidR="00307F3B" w:rsidRPr="003F71B4">
        <w:rPr>
          <w:color w:val="auto"/>
          <w:sz w:val="32"/>
          <w:szCs w:val="32"/>
        </w:rPr>
        <w:t xml:space="preserve"> “</w:t>
      </w:r>
      <w:r w:rsidR="00192C7E" w:rsidRPr="00994491">
        <w:rPr>
          <w:i/>
          <w:color w:val="auto"/>
          <w:sz w:val="32"/>
          <w:szCs w:val="32"/>
        </w:rPr>
        <w:t>L</w:t>
      </w:r>
      <w:r w:rsidR="00307F3B" w:rsidRPr="00994491">
        <w:rPr>
          <w:i/>
          <w:color w:val="auto"/>
          <w:sz w:val="32"/>
          <w:szCs w:val="32"/>
        </w:rPr>
        <w:t>úc đánh trận phải xem như lúc bình thường, lúc bình thường phải như xem lúc đang đánh trận</w:t>
      </w:r>
      <w:r w:rsidR="002C2063" w:rsidRPr="003F71B4">
        <w:rPr>
          <w:color w:val="auto"/>
          <w:sz w:val="32"/>
          <w:szCs w:val="32"/>
        </w:rPr>
        <w:t>”</w:t>
      </w:r>
      <w:r w:rsidR="00A76050" w:rsidRPr="003F71B4">
        <w:rPr>
          <w:color w:val="auto"/>
          <w:sz w:val="32"/>
          <w:szCs w:val="32"/>
        </w:rPr>
        <w:t xml:space="preserve">. Sau khi công phu này luyện thành thì bất luận gặp phải tình huống như thế nào họ đều sẽ nghiêm túc cẩn thận </w:t>
      </w:r>
      <w:r w:rsidR="00155694" w:rsidRPr="003F71B4">
        <w:rPr>
          <w:color w:val="auto"/>
          <w:sz w:val="32"/>
          <w:szCs w:val="32"/>
        </w:rPr>
        <w:t>để đố</w:t>
      </w:r>
      <w:r w:rsidR="003A37F8" w:rsidRPr="003F71B4">
        <w:rPr>
          <w:color w:val="auto"/>
          <w:sz w:val="32"/>
          <w:szCs w:val="32"/>
        </w:rPr>
        <w:t>i diện</w:t>
      </w:r>
      <w:r w:rsidR="00155694" w:rsidRPr="003F71B4">
        <w:rPr>
          <w:color w:val="auto"/>
          <w:sz w:val="32"/>
          <w:szCs w:val="32"/>
        </w:rPr>
        <w:t xml:space="preserve">. Người xưa </w:t>
      </w:r>
      <w:r w:rsidR="0066424B" w:rsidRPr="003F71B4">
        <w:rPr>
          <w:color w:val="auto"/>
          <w:sz w:val="32"/>
          <w:szCs w:val="32"/>
        </w:rPr>
        <w:t xml:space="preserve">bồi dưỡng phẩm hạnh của mình </w:t>
      </w:r>
      <w:r w:rsidR="009B047F" w:rsidRPr="003F71B4">
        <w:rPr>
          <w:color w:val="auto"/>
          <w:sz w:val="32"/>
          <w:szCs w:val="32"/>
        </w:rPr>
        <w:t>cũng hiểu được phải rèn luyện công phu ngay trong cuộc sống thường ngày</w:t>
      </w:r>
      <w:r w:rsidR="00F4762B" w:rsidRPr="003F71B4">
        <w:rPr>
          <w:color w:val="auto"/>
          <w:sz w:val="32"/>
          <w:szCs w:val="32"/>
        </w:rPr>
        <w:t xml:space="preserve">. </w:t>
      </w:r>
      <w:r w:rsidR="00DD3DCE" w:rsidRPr="003F71B4">
        <w:rPr>
          <w:color w:val="auto"/>
          <w:sz w:val="32"/>
          <w:szCs w:val="32"/>
        </w:rPr>
        <w:t xml:space="preserve">Phải biết </w:t>
      </w:r>
      <w:r w:rsidR="00AA343B" w:rsidRPr="003F71B4">
        <w:rPr>
          <w:color w:val="auto"/>
          <w:sz w:val="32"/>
          <w:szCs w:val="32"/>
        </w:rPr>
        <w:t xml:space="preserve">những người có phẩm hạnh kinh thiên động địa được rèn luyện từ đâu? </w:t>
      </w:r>
      <w:r w:rsidR="00322300" w:rsidRPr="003F71B4">
        <w:rPr>
          <w:color w:val="auto"/>
          <w:sz w:val="32"/>
          <w:szCs w:val="32"/>
        </w:rPr>
        <w:t>T</w:t>
      </w:r>
      <w:r w:rsidR="00C973EC" w:rsidRPr="003F71B4">
        <w:rPr>
          <w:color w:val="auto"/>
          <w:sz w:val="32"/>
          <w:szCs w:val="32"/>
        </w:rPr>
        <w:t>rong</w:t>
      </w:r>
      <w:r w:rsidR="00417C23" w:rsidRPr="003F71B4">
        <w:rPr>
          <w:color w:val="auto"/>
          <w:sz w:val="32"/>
          <w:szCs w:val="32"/>
        </w:rPr>
        <w:t xml:space="preserve"> những tình huống thường ngày</w:t>
      </w:r>
      <w:r w:rsidR="00322300" w:rsidRPr="003F71B4">
        <w:rPr>
          <w:color w:val="auto"/>
          <w:sz w:val="32"/>
          <w:szCs w:val="32"/>
        </w:rPr>
        <w:t xml:space="preserve"> họ</w:t>
      </w:r>
      <w:r w:rsidR="000131A9" w:rsidRPr="003F71B4">
        <w:rPr>
          <w:color w:val="auto"/>
          <w:sz w:val="32"/>
          <w:szCs w:val="32"/>
        </w:rPr>
        <w:t xml:space="preserve"> </w:t>
      </w:r>
      <w:r w:rsidR="00322300" w:rsidRPr="003F71B4">
        <w:rPr>
          <w:color w:val="auto"/>
          <w:sz w:val="32"/>
          <w:szCs w:val="32"/>
        </w:rPr>
        <w:t xml:space="preserve">đều rèn luyện </w:t>
      </w:r>
      <w:r w:rsidR="000131A9" w:rsidRPr="003F71B4">
        <w:rPr>
          <w:color w:val="auto"/>
          <w:sz w:val="32"/>
          <w:szCs w:val="32"/>
        </w:rPr>
        <w:t>như đứng bên vực thẳm, như bước trên băng mỏng</w:t>
      </w:r>
      <w:r w:rsidR="002945F8" w:rsidRPr="003F71B4">
        <w:rPr>
          <w:color w:val="auto"/>
          <w:sz w:val="32"/>
          <w:szCs w:val="32"/>
        </w:rPr>
        <w:t>.</w:t>
      </w:r>
    </w:p>
    <w:p w14:paraId="5150B832" w14:textId="77777777" w:rsidR="00192C7E" w:rsidRDefault="00B00DB7" w:rsidP="0069368C">
      <w:pPr>
        <w:spacing w:line="240" w:lineRule="auto"/>
        <w:jc w:val="both"/>
        <w:rPr>
          <w:color w:val="auto"/>
          <w:sz w:val="32"/>
          <w:szCs w:val="32"/>
        </w:rPr>
      </w:pPr>
      <w:r w:rsidRPr="003F71B4">
        <w:rPr>
          <w:color w:val="auto"/>
          <w:sz w:val="32"/>
          <w:szCs w:val="32"/>
        </w:rPr>
        <w:t xml:space="preserve">Câu này ở đây chúng ta cũng có thể mở rộng ra </w:t>
      </w:r>
      <w:r w:rsidR="00192C7E">
        <w:rPr>
          <w:color w:val="auto"/>
          <w:sz w:val="32"/>
          <w:szCs w:val="32"/>
        </w:rPr>
        <w:t>một</w:t>
      </w:r>
      <w:r w:rsidR="00192C7E" w:rsidRPr="003F71B4">
        <w:rPr>
          <w:color w:val="auto"/>
          <w:sz w:val="32"/>
          <w:szCs w:val="32"/>
        </w:rPr>
        <w:t xml:space="preserve"> </w:t>
      </w:r>
      <w:r w:rsidRPr="003F71B4">
        <w:rPr>
          <w:color w:val="auto"/>
          <w:sz w:val="32"/>
          <w:szCs w:val="32"/>
        </w:rPr>
        <w:t>chút, bạn xem câu này là “</w:t>
      </w:r>
      <w:r w:rsidR="00192C7E">
        <w:rPr>
          <w:i/>
          <w:color w:val="auto"/>
          <w:sz w:val="32"/>
          <w:szCs w:val="32"/>
        </w:rPr>
        <w:t>C</w:t>
      </w:r>
      <w:r w:rsidRPr="003F71B4">
        <w:rPr>
          <w:i/>
          <w:color w:val="auto"/>
          <w:sz w:val="32"/>
          <w:szCs w:val="32"/>
        </w:rPr>
        <w:t>ầm vật rỗng</w:t>
      </w:r>
      <w:r w:rsidRPr="003F71B4">
        <w:rPr>
          <w:color w:val="auto"/>
          <w:sz w:val="32"/>
          <w:szCs w:val="32"/>
        </w:rPr>
        <w:t>”</w:t>
      </w:r>
      <w:r w:rsidR="00FC4448" w:rsidRPr="003F71B4">
        <w:rPr>
          <w:color w:val="auto"/>
          <w:sz w:val="32"/>
          <w:szCs w:val="32"/>
        </w:rPr>
        <w:t>, tức là cầm vật không đựng gì</w:t>
      </w:r>
      <w:r w:rsidR="00322300" w:rsidRPr="003F71B4">
        <w:rPr>
          <w:color w:val="auto"/>
          <w:sz w:val="32"/>
          <w:szCs w:val="32"/>
        </w:rPr>
        <w:t>. N</w:t>
      </w:r>
      <w:r w:rsidR="0016442D" w:rsidRPr="003F71B4">
        <w:rPr>
          <w:color w:val="auto"/>
          <w:sz w:val="32"/>
          <w:szCs w:val="32"/>
        </w:rPr>
        <w:t xml:space="preserve">ếu để bạn đi lấy </w:t>
      </w:r>
      <w:r w:rsidR="00192C7E">
        <w:rPr>
          <w:color w:val="auto"/>
          <w:sz w:val="32"/>
          <w:szCs w:val="32"/>
        </w:rPr>
        <w:t>một</w:t>
      </w:r>
      <w:r w:rsidR="00192C7E" w:rsidRPr="003F71B4">
        <w:rPr>
          <w:color w:val="auto"/>
          <w:sz w:val="32"/>
          <w:szCs w:val="32"/>
        </w:rPr>
        <w:t xml:space="preserve"> </w:t>
      </w:r>
      <w:r w:rsidR="0016442D" w:rsidRPr="003F71B4">
        <w:rPr>
          <w:color w:val="auto"/>
          <w:sz w:val="32"/>
          <w:szCs w:val="32"/>
        </w:rPr>
        <w:t xml:space="preserve">chiếc bát </w:t>
      </w:r>
      <w:r w:rsidR="00B2610B" w:rsidRPr="003F71B4">
        <w:rPr>
          <w:color w:val="auto"/>
          <w:sz w:val="32"/>
          <w:szCs w:val="32"/>
        </w:rPr>
        <w:t>rỗng</w:t>
      </w:r>
      <w:r w:rsidR="0016442D" w:rsidRPr="003F71B4">
        <w:rPr>
          <w:color w:val="auto"/>
          <w:sz w:val="32"/>
          <w:szCs w:val="32"/>
        </w:rPr>
        <w:t xml:space="preserve"> và </w:t>
      </w:r>
      <w:r w:rsidR="00192C7E">
        <w:rPr>
          <w:color w:val="auto"/>
          <w:sz w:val="32"/>
          <w:szCs w:val="32"/>
        </w:rPr>
        <w:t>một</w:t>
      </w:r>
      <w:r w:rsidR="00192C7E" w:rsidRPr="003F71B4">
        <w:rPr>
          <w:color w:val="auto"/>
          <w:sz w:val="32"/>
          <w:szCs w:val="32"/>
        </w:rPr>
        <w:t xml:space="preserve"> </w:t>
      </w:r>
      <w:r w:rsidR="0016442D" w:rsidRPr="003F71B4">
        <w:rPr>
          <w:color w:val="auto"/>
          <w:sz w:val="32"/>
          <w:szCs w:val="32"/>
        </w:rPr>
        <w:t xml:space="preserve">chiếc bát đựng đầy nước thì bạn sẽ thích lấy chiếc bát </w:t>
      </w:r>
      <w:r w:rsidR="00B2610B" w:rsidRPr="003F71B4">
        <w:rPr>
          <w:color w:val="auto"/>
          <w:sz w:val="32"/>
          <w:szCs w:val="32"/>
        </w:rPr>
        <w:t>rỗng</w:t>
      </w:r>
      <w:r w:rsidR="0016442D" w:rsidRPr="003F71B4">
        <w:rPr>
          <w:color w:val="auto"/>
          <w:sz w:val="32"/>
          <w:szCs w:val="32"/>
        </w:rPr>
        <w:t xml:space="preserve"> </w:t>
      </w:r>
      <w:r w:rsidR="00CF1103" w:rsidRPr="003F71B4">
        <w:rPr>
          <w:color w:val="auto"/>
          <w:sz w:val="32"/>
          <w:szCs w:val="32"/>
        </w:rPr>
        <w:t>hay là thích lấy chiếc bát đựng đầy nước?</w:t>
      </w:r>
      <w:r w:rsidR="00391750" w:rsidRPr="003F71B4">
        <w:rPr>
          <w:color w:val="auto"/>
          <w:sz w:val="32"/>
          <w:szCs w:val="32"/>
        </w:rPr>
        <w:t xml:space="preserve"> Cái nào tương đối dễ cầm hơn? Mọi người nhất định sẽ nói bát không đương nhiên </w:t>
      </w:r>
      <w:r w:rsidR="00206461" w:rsidRPr="003F71B4">
        <w:rPr>
          <w:color w:val="auto"/>
          <w:sz w:val="32"/>
          <w:szCs w:val="32"/>
        </w:rPr>
        <w:t xml:space="preserve">tương đối </w:t>
      </w:r>
      <w:r w:rsidR="00391750" w:rsidRPr="003F71B4">
        <w:rPr>
          <w:color w:val="auto"/>
          <w:sz w:val="32"/>
          <w:szCs w:val="32"/>
        </w:rPr>
        <w:t>dễ cầm hơn</w:t>
      </w:r>
      <w:r w:rsidR="00206461" w:rsidRPr="003F71B4">
        <w:rPr>
          <w:color w:val="auto"/>
          <w:sz w:val="32"/>
          <w:szCs w:val="32"/>
        </w:rPr>
        <w:t xml:space="preserve">. Cầm bát đựng nước cho dù bạn rất thận </w:t>
      </w:r>
      <w:r w:rsidR="00021D6C" w:rsidRPr="003F71B4">
        <w:rPr>
          <w:color w:val="auto"/>
          <w:sz w:val="32"/>
          <w:szCs w:val="32"/>
        </w:rPr>
        <w:t xml:space="preserve">trọng </w:t>
      </w:r>
      <w:r w:rsidR="00994491">
        <w:rPr>
          <w:color w:val="auto"/>
          <w:sz w:val="32"/>
          <w:szCs w:val="32"/>
        </w:rPr>
        <w:t xml:space="preserve">nhưng vẫn </w:t>
      </w:r>
      <w:r w:rsidR="00206461" w:rsidRPr="003F71B4">
        <w:rPr>
          <w:color w:val="auto"/>
          <w:sz w:val="32"/>
          <w:szCs w:val="32"/>
        </w:rPr>
        <w:t xml:space="preserve">sợ không cẩn thận nước sẽ </w:t>
      </w:r>
      <w:r w:rsidR="009D523A" w:rsidRPr="003F71B4">
        <w:rPr>
          <w:color w:val="auto"/>
          <w:sz w:val="32"/>
          <w:szCs w:val="32"/>
        </w:rPr>
        <w:t xml:space="preserve">đổ </w:t>
      </w:r>
      <w:r w:rsidR="00206461" w:rsidRPr="003F71B4">
        <w:rPr>
          <w:color w:val="auto"/>
          <w:sz w:val="32"/>
          <w:szCs w:val="32"/>
        </w:rPr>
        <w:t>ra ngoài</w:t>
      </w:r>
      <w:r w:rsidR="00021D6C" w:rsidRPr="003F71B4">
        <w:rPr>
          <w:color w:val="auto"/>
          <w:sz w:val="32"/>
          <w:szCs w:val="32"/>
        </w:rPr>
        <w:t xml:space="preserve">. </w:t>
      </w:r>
      <w:r w:rsidR="00C973EC" w:rsidRPr="003F71B4">
        <w:rPr>
          <w:color w:val="auto"/>
          <w:sz w:val="32"/>
          <w:szCs w:val="32"/>
        </w:rPr>
        <w:t>Từ đ</w:t>
      </w:r>
      <w:r w:rsidR="00021D6C" w:rsidRPr="003F71B4">
        <w:rPr>
          <w:color w:val="auto"/>
          <w:sz w:val="32"/>
          <w:szCs w:val="32"/>
        </w:rPr>
        <w:t xml:space="preserve">ạo lý nhỏ này chúng ta cũng có thể biết </w:t>
      </w:r>
      <w:r w:rsidR="005036E2" w:rsidRPr="003F71B4">
        <w:rPr>
          <w:color w:val="auto"/>
          <w:sz w:val="32"/>
          <w:szCs w:val="32"/>
        </w:rPr>
        <w:t xml:space="preserve">mọi người đều </w:t>
      </w:r>
      <w:r w:rsidR="00994491">
        <w:rPr>
          <w:color w:val="auto"/>
          <w:sz w:val="32"/>
          <w:szCs w:val="32"/>
        </w:rPr>
        <w:t>mong muốn</w:t>
      </w:r>
      <w:r w:rsidR="005036E2" w:rsidRPr="003F71B4">
        <w:rPr>
          <w:color w:val="auto"/>
          <w:sz w:val="32"/>
          <w:szCs w:val="32"/>
        </w:rPr>
        <w:t>, đều thích lấy những thứ rỗng không</w:t>
      </w:r>
      <w:r w:rsidR="008E7FF8" w:rsidRPr="003F71B4">
        <w:rPr>
          <w:color w:val="auto"/>
          <w:sz w:val="32"/>
          <w:szCs w:val="32"/>
        </w:rPr>
        <w:t xml:space="preserve">, </w:t>
      </w:r>
      <w:r w:rsidR="00045459" w:rsidRPr="003F71B4">
        <w:rPr>
          <w:color w:val="auto"/>
          <w:sz w:val="32"/>
          <w:szCs w:val="32"/>
        </w:rPr>
        <w:t xml:space="preserve">khiêm </w:t>
      </w:r>
      <w:r w:rsidR="008E7FF8" w:rsidRPr="003F71B4">
        <w:rPr>
          <w:color w:val="auto"/>
          <w:sz w:val="32"/>
          <w:szCs w:val="32"/>
        </w:rPr>
        <w:t xml:space="preserve">hư. </w:t>
      </w:r>
    </w:p>
    <w:p w14:paraId="20B73C12" w14:textId="77777777" w:rsidR="00715815" w:rsidRPr="003F71B4" w:rsidRDefault="008E7FF8" w:rsidP="0069368C">
      <w:pPr>
        <w:spacing w:line="240" w:lineRule="auto"/>
        <w:jc w:val="both"/>
        <w:rPr>
          <w:color w:val="000000"/>
          <w:sz w:val="32"/>
          <w:szCs w:val="32"/>
          <w:shd w:val="clear" w:color="auto" w:fill="FFFFFF"/>
        </w:rPr>
      </w:pPr>
      <w:r w:rsidRPr="003F71B4">
        <w:rPr>
          <w:color w:val="auto"/>
          <w:sz w:val="32"/>
          <w:szCs w:val="32"/>
        </w:rPr>
        <w:t xml:space="preserve">Trong “Kinh Dịch” có </w:t>
      </w:r>
      <w:r w:rsidR="00192C7E">
        <w:rPr>
          <w:color w:val="auto"/>
          <w:sz w:val="32"/>
          <w:szCs w:val="32"/>
        </w:rPr>
        <w:t>một</w:t>
      </w:r>
      <w:r w:rsidR="00192C7E" w:rsidRPr="003F71B4">
        <w:rPr>
          <w:color w:val="auto"/>
          <w:sz w:val="32"/>
          <w:szCs w:val="32"/>
        </w:rPr>
        <w:t xml:space="preserve"> </w:t>
      </w:r>
      <w:r w:rsidRPr="003F71B4">
        <w:rPr>
          <w:color w:val="auto"/>
          <w:sz w:val="32"/>
          <w:szCs w:val="32"/>
        </w:rPr>
        <w:t>đoạn nói như vậy</w:t>
      </w:r>
      <w:r w:rsidR="00BD074B" w:rsidRPr="003F71B4">
        <w:rPr>
          <w:color w:val="auto"/>
          <w:sz w:val="32"/>
          <w:szCs w:val="32"/>
        </w:rPr>
        <w:t xml:space="preserve">: </w:t>
      </w:r>
      <w:r w:rsidR="00275275" w:rsidRPr="003F71B4">
        <w:rPr>
          <w:color w:val="auto"/>
          <w:sz w:val="32"/>
          <w:szCs w:val="32"/>
        </w:rPr>
        <w:t>“</w:t>
      </w:r>
      <w:r w:rsidR="00F7378A" w:rsidRPr="003F71B4">
        <w:rPr>
          <w:i/>
          <w:color w:val="000000"/>
          <w:sz w:val="32"/>
          <w:szCs w:val="32"/>
          <w:shd w:val="clear" w:color="auto" w:fill="FFFFFF"/>
        </w:rPr>
        <w:t xml:space="preserve">Đạo Trời là rút bớt chỗ dư thừa mà bồi đắp chỗ thiếu hụt. Quy luật của đất là chỗ </w:t>
      </w:r>
      <w:r w:rsidR="009C483E" w:rsidRPr="003F71B4">
        <w:rPr>
          <w:i/>
          <w:color w:val="000000"/>
          <w:sz w:val="32"/>
          <w:szCs w:val="32"/>
          <w:shd w:val="clear" w:color="auto" w:fill="FFFFFF"/>
        </w:rPr>
        <w:t>đầy tràn chảy xuống</w:t>
      </w:r>
      <w:r w:rsidR="00F7378A" w:rsidRPr="003F71B4">
        <w:rPr>
          <w:i/>
          <w:color w:val="000000"/>
          <w:sz w:val="32"/>
          <w:szCs w:val="32"/>
          <w:shd w:val="clear" w:color="auto" w:fill="FFFFFF"/>
        </w:rPr>
        <w:t xml:space="preserve"> chỗ trũng thấp</w:t>
      </w:r>
      <w:r w:rsidR="00D95495" w:rsidRPr="003F71B4">
        <w:rPr>
          <w:i/>
          <w:color w:val="000000"/>
          <w:sz w:val="32"/>
          <w:szCs w:val="32"/>
          <w:shd w:val="clear" w:color="auto" w:fill="FFFFFF"/>
        </w:rPr>
        <w:t>. Đ</w:t>
      </w:r>
      <w:r w:rsidR="00F7378A" w:rsidRPr="003F71B4">
        <w:rPr>
          <w:i/>
          <w:color w:val="000000"/>
          <w:sz w:val="32"/>
          <w:szCs w:val="32"/>
          <w:shd w:val="clear" w:color="auto" w:fill="FFFFFF"/>
        </w:rPr>
        <w:t xml:space="preserve">ạo người thì </w:t>
      </w:r>
      <w:r w:rsidR="00D95495" w:rsidRPr="003F71B4">
        <w:rPr>
          <w:i/>
          <w:color w:val="000000"/>
          <w:sz w:val="32"/>
          <w:szCs w:val="32"/>
          <w:shd w:val="clear" w:color="auto" w:fill="FFFFFF"/>
        </w:rPr>
        <w:t xml:space="preserve">ghét người </w:t>
      </w:r>
      <w:r w:rsidR="00F7378A" w:rsidRPr="003F71B4">
        <w:rPr>
          <w:i/>
          <w:color w:val="000000"/>
          <w:sz w:val="32"/>
          <w:szCs w:val="32"/>
          <w:shd w:val="clear" w:color="auto" w:fill="FFFFFF"/>
        </w:rPr>
        <w:t xml:space="preserve">tự mãn </w:t>
      </w:r>
      <w:r w:rsidR="008C604E">
        <w:rPr>
          <w:i/>
          <w:color w:val="000000"/>
          <w:sz w:val="32"/>
          <w:szCs w:val="32"/>
          <w:shd w:val="clear" w:color="auto" w:fill="FFFFFF"/>
        </w:rPr>
        <w:t>mà</w:t>
      </w:r>
      <w:r w:rsidR="00F7378A" w:rsidRPr="003F71B4">
        <w:rPr>
          <w:i/>
          <w:color w:val="000000"/>
          <w:sz w:val="32"/>
          <w:szCs w:val="32"/>
          <w:shd w:val="clear" w:color="auto" w:fill="FFFFFF"/>
        </w:rPr>
        <w:t xml:space="preserve"> </w:t>
      </w:r>
      <w:r w:rsidR="00D95495" w:rsidRPr="003F71B4">
        <w:rPr>
          <w:i/>
          <w:color w:val="000000"/>
          <w:sz w:val="32"/>
          <w:szCs w:val="32"/>
          <w:shd w:val="clear" w:color="auto" w:fill="FFFFFF"/>
        </w:rPr>
        <w:t xml:space="preserve">thương yêu người </w:t>
      </w:r>
      <w:r w:rsidR="00F7378A" w:rsidRPr="003F71B4">
        <w:rPr>
          <w:i/>
          <w:color w:val="000000"/>
          <w:sz w:val="32"/>
          <w:szCs w:val="32"/>
          <w:shd w:val="clear" w:color="auto" w:fill="FFFFFF"/>
        </w:rPr>
        <w:t>khiêm hạ.</w:t>
      </w:r>
      <w:r w:rsidR="00243468" w:rsidRPr="003F71B4">
        <w:rPr>
          <w:i/>
          <w:color w:val="000000"/>
          <w:sz w:val="32"/>
          <w:szCs w:val="32"/>
          <w:shd w:val="clear" w:color="auto" w:fill="FFFFFF"/>
        </w:rPr>
        <w:t xml:space="preserve"> Quỷ thần thì trừng phạt kẻ ngạo mạn, ban phước cho người khiêm tố</w:t>
      </w:r>
      <w:r w:rsidR="00BD074B" w:rsidRPr="003F71B4">
        <w:rPr>
          <w:i/>
          <w:color w:val="000000"/>
          <w:sz w:val="32"/>
          <w:szCs w:val="32"/>
          <w:shd w:val="clear" w:color="auto" w:fill="FFFFFF"/>
        </w:rPr>
        <w:t>n</w:t>
      </w:r>
      <w:r w:rsidR="00BD074B" w:rsidRPr="003F71B4">
        <w:rPr>
          <w:color w:val="000000"/>
          <w:sz w:val="32"/>
          <w:szCs w:val="32"/>
          <w:shd w:val="clear" w:color="auto" w:fill="FFFFFF"/>
        </w:rPr>
        <w:t>”. Trong “K</w:t>
      </w:r>
      <w:r w:rsidR="00243468" w:rsidRPr="003F71B4">
        <w:rPr>
          <w:color w:val="000000"/>
          <w:sz w:val="32"/>
          <w:szCs w:val="32"/>
          <w:shd w:val="clear" w:color="auto" w:fill="FFFFFF"/>
        </w:rPr>
        <w:t>inh Dịch” nói với chúng ta</w:t>
      </w:r>
      <w:r w:rsidR="00610666" w:rsidRPr="003F71B4">
        <w:rPr>
          <w:color w:val="000000"/>
          <w:sz w:val="32"/>
          <w:szCs w:val="32"/>
          <w:shd w:val="clear" w:color="auto" w:fill="FFFFFF"/>
        </w:rPr>
        <w:t>,</w:t>
      </w:r>
      <w:r w:rsidR="00243468" w:rsidRPr="003F71B4">
        <w:rPr>
          <w:color w:val="000000"/>
          <w:sz w:val="32"/>
          <w:szCs w:val="32"/>
          <w:shd w:val="clear" w:color="auto" w:fill="FFFFFF"/>
        </w:rPr>
        <w:t xml:space="preserve"> trong </w:t>
      </w:r>
      <w:r w:rsidR="00192C7E">
        <w:rPr>
          <w:color w:val="000000"/>
          <w:sz w:val="32"/>
          <w:szCs w:val="32"/>
          <w:shd w:val="clear" w:color="auto" w:fill="FFFFFF"/>
        </w:rPr>
        <w:t>sáu mươi bốn</w:t>
      </w:r>
      <w:r w:rsidR="00192C7E" w:rsidRPr="003F71B4">
        <w:rPr>
          <w:color w:val="000000"/>
          <w:sz w:val="32"/>
          <w:szCs w:val="32"/>
          <w:shd w:val="clear" w:color="auto" w:fill="FFFFFF"/>
        </w:rPr>
        <w:t xml:space="preserve"> </w:t>
      </w:r>
      <w:r w:rsidR="00243468" w:rsidRPr="003F71B4">
        <w:rPr>
          <w:color w:val="000000"/>
          <w:sz w:val="32"/>
          <w:szCs w:val="32"/>
          <w:shd w:val="clear" w:color="auto" w:fill="FFFFFF"/>
        </w:rPr>
        <w:t>quẻ</w:t>
      </w:r>
      <w:r w:rsidR="002D139B" w:rsidRPr="003F71B4">
        <w:rPr>
          <w:color w:val="000000"/>
          <w:sz w:val="32"/>
          <w:szCs w:val="32"/>
          <w:shd w:val="clear" w:color="auto" w:fill="FFFFFF"/>
        </w:rPr>
        <w:t xml:space="preserve"> duy chỉ có quẻ </w:t>
      </w:r>
      <w:r w:rsidR="00192C7E">
        <w:rPr>
          <w:color w:val="000000"/>
          <w:sz w:val="32"/>
          <w:szCs w:val="32"/>
          <w:shd w:val="clear" w:color="auto" w:fill="FFFFFF"/>
        </w:rPr>
        <w:t>“</w:t>
      </w:r>
      <w:r w:rsidR="008C604E">
        <w:rPr>
          <w:color w:val="000000"/>
          <w:sz w:val="32"/>
          <w:szCs w:val="32"/>
          <w:shd w:val="clear" w:color="auto" w:fill="FFFFFF"/>
        </w:rPr>
        <w:t>K</w:t>
      </w:r>
      <w:r w:rsidR="002D139B" w:rsidRPr="003F71B4">
        <w:rPr>
          <w:color w:val="000000"/>
          <w:sz w:val="32"/>
          <w:szCs w:val="32"/>
          <w:shd w:val="clear" w:color="auto" w:fill="FFFFFF"/>
        </w:rPr>
        <w:t>hiêm</w:t>
      </w:r>
      <w:r w:rsidR="00192C7E">
        <w:rPr>
          <w:color w:val="000000"/>
          <w:sz w:val="32"/>
          <w:szCs w:val="32"/>
          <w:shd w:val="clear" w:color="auto" w:fill="FFFFFF"/>
        </w:rPr>
        <w:t>”</w:t>
      </w:r>
      <w:r w:rsidR="002D139B" w:rsidRPr="003F71B4">
        <w:rPr>
          <w:color w:val="000000"/>
          <w:sz w:val="32"/>
          <w:szCs w:val="32"/>
          <w:shd w:val="clear" w:color="auto" w:fill="FFFFFF"/>
        </w:rPr>
        <w:t xml:space="preserve"> là </w:t>
      </w:r>
      <w:r w:rsidR="00192C7E">
        <w:rPr>
          <w:color w:val="000000"/>
          <w:sz w:val="32"/>
          <w:szCs w:val="32"/>
          <w:shd w:val="clear" w:color="auto" w:fill="FFFFFF"/>
        </w:rPr>
        <w:t>sáu</w:t>
      </w:r>
      <w:r w:rsidR="00192C7E" w:rsidRPr="003F71B4">
        <w:rPr>
          <w:color w:val="000000"/>
          <w:sz w:val="32"/>
          <w:szCs w:val="32"/>
          <w:shd w:val="clear" w:color="auto" w:fill="FFFFFF"/>
        </w:rPr>
        <w:t xml:space="preserve"> </w:t>
      </w:r>
      <w:r w:rsidR="002D139B" w:rsidRPr="003F71B4">
        <w:rPr>
          <w:color w:val="000000"/>
          <w:sz w:val="32"/>
          <w:szCs w:val="32"/>
          <w:shd w:val="clear" w:color="auto" w:fill="FFFFFF"/>
        </w:rPr>
        <w:t xml:space="preserve">hào đều cát tường. </w:t>
      </w:r>
      <w:r w:rsidR="00192C7E">
        <w:rPr>
          <w:color w:val="000000"/>
          <w:sz w:val="32"/>
          <w:szCs w:val="32"/>
          <w:shd w:val="clear" w:color="auto" w:fill="FFFFFF"/>
        </w:rPr>
        <w:t>Một</w:t>
      </w:r>
      <w:r w:rsidR="00192C7E" w:rsidRPr="003F71B4">
        <w:rPr>
          <w:color w:val="000000"/>
          <w:sz w:val="32"/>
          <w:szCs w:val="32"/>
          <w:shd w:val="clear" w:color="auto" w:fill="FFFFFF"/>
        </w:rPr>
        <w:t xml:space="preserve"> </w:t>
      </w:r>
      <w:r w:rsidR="002D139B" w:rsidRPr="003F71B4">
        <w:rPr>
          <w:color w:val="000000"/>
          <w:sz w:val="32"/>
          <w:szCs w:val="32"/>
          <w:shd w:val="clear" w:color="auto" w:fill="FFFFFF"/>
        </w:rPr>
        <w:t xml:space="preserve">quẻ có </w:t>
      </w:r>
      <w:r w:rsidR="00192C7E">
        <w:rPr>
          <w:color w:val="000000"/>
          <w:sz w:val="32"/>
          <w:szCs w:val="32"/>
          <w:shd w:val="clear" w:color="auto" w:fill="FFFFFF"/>
        </w:rPr>
        <w:t>sáu</w:t>
      </w:r>
      <w:r w:rsidR="00192C7E" w:rsidRPr="003F71B4">
        <w:rPr>
          <w:color w:val="000000"/>
          <w:sz w:val="32"/>
          <w:szCs w:val="32"/>
          <w:shd w:val="clear" w:color="auto" w:fill="FFFFFF"/>
        </w:rPr>
        <w:t xml:space="preserve"> </w:t>
      </w:r>
      <w:r w:rsidR="002D139B" w:rsidRPr="003F71B4">
        <w:rPr>
          <w:color w:val="000000"/>
          <w:sz w:val="32"/>
          <w:szCs w:val="32"/>
          <w:shd w:val="clear" w:color="auto" w:fill="FFFFFF"/>
        </w:rPr>
        <w:t>hào</w:t>
      </w:r>
      <w:r w:rsidR="00AB22C5" w:rsidRPr="003F71B4">
        <w:rPr>
          <w:color w:val="000000"/>
          <w:sz w:val="32"/>
          <w:szCs w:val="32"/>
          <w:shd w:val="clear" w:color="auto" w:fill="FFFFFF"/>
        </w:rPr>
        <w:t>, mỗi hào đều cát tường thì duy chỉ có quẻ “</w:t>
      </w:r>
      <w:r w:rsidR="008C604E">
        <w:rPr>
          <w:color w:val="000000"/>
          <w:sz w:val="32"/>
          <w:szCs w:val="32"/>
          <w:shd w:val="clear" w:color="auto" w:fill="FFFFFF"/>
        </w:rPr>
        <w:t>K</w:t>
      </w:r>
      <w:r w:rsidR="00AB22C5" w:rsidRPr="003F71B4">
        <w:rPr>
          <w:color w:val="000000"/>
          <w:sz w:val="32"/>
          <w:szCs w:val="32"/>
          <w:shd w:val="clear" w:color="auto" w:fill="FFFFFF"/>
        </w:rPr>
        <w:t>hiêm”, các quẻ khác đều có cát có hung.</w:t>
      </w:r>
    </w:p>
    <w:p w14:paraId="30883337" w14:textId="77777777" w:rsidR="008E63E0" w:rsidRDefault="008B1756" w:rsidP="00B87687">
      <w:pPr>
        <w:spacing w:line="240" w:lineRule="auto"/>
        <w:jc w:val="both"/>
        <w:rPr>
          <w:color w:val="000000"/>
          <w:sz w:val="32"/>
          <w:szCs w:val="32"/>
          <w:shd w:val="clear" w:color="auto" w:fill="FFFFFF"/>
        </w:rPr>
      </w:pPr>
      <w:r w:rsidRPr="003F71B4">
        <w:rPr>
          <w:color w:val="000000"/>
          <w:sz w:val="32"/>
          <w:szCs w:val="32"/>
          <w:shd w:val="clear" w:color="auto" w:fill="FFFFFF"/>
        </w:rPr>
        <w:t xml:space="preserve">Từ những đạo lý tự nhiên chúng ta có thể hiểu được, con người nếu có thể khiêm tốn thì người này sẽ có phước. </w:t>
      </w:r>
      <w:r w:rsidR="001B3A56" w:rsidRPr="003F71B4">
        <w:rPr>
          <w:color w:val="000000"/>
          <w:sz w:val="32"/>
          <w:szCs w:val="32"/>
          <w:shd w:val="clear" w:color="auto" w:fill="FFFFFF"/>
        </w:rPr>
        <w:t xml:space="preserve">Giống như chúng tôi vừa hỏi mọi người rằng </w:t>
      </w:r>
      <w:r w:rsidR="00041048" w:rsidRPr="003F71B4">
        <w:rPr>
          <w:color w:val="000000"/>
          <w:sz w:val="32"/>
          <w:szCs w:val="32"/>
          <w:shd w:val="clear" w:color="auto" w:fill="FFFFFF"/>
        </w:rPr>
        <w:t xml:space="preserve">bạn thích lấy vật rỗng hay là thích lấy vật đầy? Mọi người tự nhiên </w:t>
      </w:r>
      <w:r w:rsidR="005870FF" w:rsidRPr="003F71B4">
        <w:rPr>
          <w:color w:val="000000"/>
          <w:sz w:val="32"/>
          <w:szCs w:val="32"/>
          <w:shd w:val="clear" w:color="auto" w:fill="FFFFFF"/>
        </w:rPr>
        <w:t xml:space="preserve">đều </w:t>
      </w:r>
      <w:r w:rsidR="00041048" w:rsidRPr="003F71B4">
        <w:rPr>
          <w:color w:val="000000"/>
          <w:sz w:val="32"/>
          <w:szCs w:val="32"/>
          <w:shd w:val="clear" w:color="auto" w:fill="FFFFFF"/>
        </w:rPr>
        <w:t>thích lấy vật rỗng</w:t>
      </w:r>
      <w:r w:rsidR="00E15551" w:rsidRPr="003F71B4">
        <w:rPr>
          <w:color w:val="000000"/>
          <w:sz w:val="32"/>
          <w:szCs w:val="32"/>
          <w:shd w:val="clear" w:color="auto" w:fill="FFFFFF"/>
        </w:rPr>
        <w:t>. Đó chính là “</w:t>
      </w:r>
      <w:r w:rsidR="00E15551" w:rsidRPr="00E94E79">
        <w:rPr>
          <w:i/>
          <w:color w:val="000000"/>
          <w:sz w:val="32"/>
          <w:szCs w:val="32"/>
          <w:shd w:val="clear" w:color="auto" w:fill="FFFFFF"/>
        </w:rPr>
        <w:t xml:space="preserve">Đạo người thì ghét người tự mãn </w:t>
      </w:r>
      <w:r w:rsidR="005870FF" w:rsidRPr="00E94E79">
        <w:rPr>
          <w:i/>
          <w:color w:val="000000"/>
          <w:sz w:val="32"/>
          <w:szCs w:val="32"/>
          <w:shd w:val="clear" w:color="auto" w:fill="FFFFFF"/>
        </w:rPr>
        <w:t>và</w:t>
      </w:r>
      <w:r w:rsidR="00E15551" w:rsidRPr="00E94E79">
        <w:rPr>
          <w:i/>
          <w:color w:val="000000"/>
          <w:sz w:val="32"/>
          <w:szCs w:val="32"/>
          <w:shd w:val="clear" w:color="auto" w:fill="FFFFFF"/>
        </w:rPr>
        <w:t xml:space="preserve"> thương yêu người khiêm hạ</w:t>
      </w:r>
      <w:r w:rsidR="00E15551" w:rsidRPr="003F71B4">
        <w:rPr>
          <w:color w:val="000000"/>
          <w:sz w:val="32"/>
          <w:szCs w:val="32"/>
          <w:shd w:val="clear" w:color="auto" w:fill="FFFFFF"/>
        </w:rPr>
        <w:t>”. Mọi người đều thích người khiêm tốn</w:t>
      </w:r>
      <w:r w:rsidR="00D07B10" w:rsidRPr="003F71B4">
        <w:rPr>
          <w:color w:val="000000"/>
          <w:sz w:val="32"/>
          <w:szCs w:val="32"/>
          <w:shd w:val="clear" w:color="auto" w:fill="FFFFFF"/>
        </w:rPr>
        <w:t xml:space="preserve"> còn chán ghét những người ngạo mạn, người ngang ngượ</w:t>
      </w:r>
      <w:r w:rsidR="00045459" w:rsidRPr="003F71B4">
        <w:rPr>
          <w:color w:val="000000"/>
          <w:sz w:val="32"/>
          <w:szCs w:val="32"/>
          <w:shd w:val="clear" w:color="auto" w:fill="FFFFFF"/>
        </w:rPr>
        <w:t>c. T</w:t>
      </w:r>
      <w:r w:rsidR="00D07B10" w:rsidRPr="003F71B4">
        <w:rPr>
          <w:color w:val="000000"/>
          <w:sz w:val="32"/>
          <w:szCs w:val="32"/>
          <w:shd w:val="clear" w:color="auto" w:fill="FFFFFF"/>
        </w:rPr>
        <w:t>hiên địa quỷ thần cũng đều như vậy</w:t>
      </w:r>
      <w:r w:rsidR="00045459" w:rsidRPr="003F71B4">
        <w:rPr>
          <w:color w:val="000000"/>
          <w:sz w:val="32"/>
          <w:szCs w:val="32"/>
          <w:shd w:val="clear" w:color="auto" w:fill="FFFFFF"/>
        </w:rPr>
        <w:t xml:space="preserve">. </w:t>
      </w:r>
    </w:p>
    <w:p w14:paraId="7421930E" w14:textId="77777777" w:rsidR="00877441" w:rsidRPr="003F71B4" w:rsidRDefault="00045459" w:rsidP="00B87687">
      <w:pPr>
        <w:spacing w:line="240" w:lineRule="auto"/>
        <w:jc w:val="both"/>
        <w:rPr>
          <w:color w:val="000000"/>
          <w:sz w:val="32"/>
          <w:szCs w:val="32"/>
          <w:shd w:val="clear" w:color="auto" w:fill="FFFFFF"/>
        </w:rPr>
      </w:pPr>
      <w:r w:rsidRPr="003F71B4">
        <w:rPr>
          <w:color w:val="000000"/>
          <w:sz w:val="32"/>
          <w:szCs w:val="32"/>
          <w:shd w:val="clear" w:color="auto" w:fill="FFFFFF"/>
        </w:rPr>
        <w:t>B</w:t>
      </w:r>
      <w:r w:rsidR="00105212" w:rsidRPr="003F71B4">
        <w:rPr>
          <w:color w:val="000000"/>
          <w:sz w:val="32"/>
          <w:szCs w:val="32"/>
          <w:shd w:val="clear" w:color="auto" w:fill="FFFFFF"/>
        </w:rPr>
        <w:t xml:space="preserve">ạn </w:t>
      </w:r>
      <w:r w:rsidR="000B13A6" w:rsidRPr="003F71B4">
        <w:rPr>
          <w:color w:val="000000"/>
          <w:sz w:val="32"/>
          <w:szCs w:val="32"/>
          <w:shd w:val="clear" w:color="auto" w:fill="FFFFFF"/>
        </w:rPr>
        <w:t>nhìn</w:t>
      </w:r>
      <w:r w:rsidR="001227BD" w:rsidRPr="003F71B4">
        <w:rPr>
          <w:color w:val="000000"/>
          <w:sz w:val="32"/>
          <w:szCs w:val="32"/>
          <w:shd w:val="clear" w:color="auto" w:fill="FFFFFF"/>
        </w:rPr>
        <w:t xml:space="preserve"> </w:t>
      </w:r>
      <w:r w:rsidR="00B87687" w:rsidRPr="003F71B4">
        <w:rPr>
          <w:color w:val="000000"/>
          <w:sz w:val="32"/>
          <w:szCs w:val="32"/>
          <w:shd w:val="clear" w:color="auto" w:fill="FFFFFF"/>
        </w:rPr>
        <w:t xml:space="preserve">trời thì </w:t>
      </w:r>
      <w:r w:rsidR="000B13A6" w:rsidRPr="003F71B4">
        <w:rPr>
          <w:color w:val="000000"/>
          <w:sz w:val="32"/>
          <w:szCs w:val="32"/>
          <w:shd w:val="clear" w:color="auto" w:fill="FFFFFF"/>
        </w:rPr>
        <w:t xml:space="preserve">thấy </w:t>
      </w:r>
      <w:r w:rsidR="00B87687" w:rsidRPr="003F71B4">
        <w:rPr>
          <w:color w:val="000000"/>
          <w:sz w:val="32"/>
          <w:szCs w:val="32"/>
          <w:shd w:val="clear" w:color="auto" w:fill="FFFFFF"/>
        </w:rPr>
        <w:t xml:space="preserve">rất rõ ràng, </w:t>
      </w:r>
      <w:r w:rsidR="00B87687" w:rsidRPr="003F71B4">
        <w:rPr>
          <w:color w:val="auto"/>
          <w:sz w:val="32"/>
          <w:szCs w:val="32"/>
        </w:rPr>
        <w:t xml:space="preserve">từ </w:t>
      </w:r>
      <w:r w:rsidR="001227BD" w:rsidRPr="003F71B4">
        <w:rPr>
          <w:color w:val="000000"/>
          <w:sz w:val="32"/>
          <w:szCs w:val="32"/>
          <w:shd w:val="clear" w:color="auto" w:fill="FFFFFF"/>
        </w:rPr>
        <w:t>chu kỳ của mặ</w:t>
      </w:r>
      <w:r w:rsidR="00B87687" w:rsidRPr="003F71B4">
        <w:rPr>
          <w:color w:val="000000"/>
          <w:sz w:val="32"/>
          <w:szCs w:val="32"/>
          <w:shd w:val="clear" w:color="auto" w:fill="FFFFFF"/>
        </w:rPr>
        <w:t xml:space="preserve">t trăng trong </w:t>
      </w:r>
      <w:r w:rsidR="008E63E0">
        <w:rPr>
          <w:color w:val="000000"/>
          <w:sz w:val="32"/>
          <w:szCs w:val="32"/>
          <w:shd w:val="clear" w:color="auto" w:fill="FFFFFF"/>
        </w:rPr>
        <w:t>một</w:t>
      </w:r>
      <w:r w:rsidR="008E63E0" w:rsidRPr="003F71B4">
        <w:rPr>
          <w:color w:val="000000"/>
          <w:sz w:val="32"/>
          <w:szCs w:val="32"/>
          <w:shd w:val="clear" w:color="auto" w:fill="FFFFFF"/>
        </w:rPr>
        <w:t xml:space="preserve"> </w:t>
      </w:r>
      <w:r w:rsidR="00B87687" w:rsidRPr="003F71B4">
        <w:rPr>
          <w:color w:val="000000"/>
          <w:sz w:val="32"/>
          <w:szCs w:val="32"/>
          <w:shd w:val="clear" w:color="auto" w:fill="FFFFFF"/>
        </w:rPr>
        <w:t>tháng</w:t>
      </w:r>
      <w:r w:rsidR="00217F26" w:rsidRPr="003F71B4">
        <w:rPr>
          <w:color w:val="000000"/>
          <w:sz w:val="32"/>
          <w:szCs w:val="32"/>
          <w:shd w:val="clear" w:color="auto" w:fill="FFFFFF"/>
        </w:rPr>
        <w:t xml:space="preserve"> chúng ta có thể hiểu được</w:t>
      </w:r>
      <w:r w:rsidR="00DD1F7F" w:rsidRPr="003F71B4">
        <w:rPr>
          <w:color w:val="000000"/>
          <w:sz w:val="32"/>
          <w:szCs w:val="32"/>
          <w:shd w:val="clear" w:color="auto" w:fill="FFFFFF"/>
        </w:rPr>
        <w:t xml:space="preserve">. Hôm nay là ngày </w:t>
      </w:r>
      <w:r w:rsidR="008E63E0">
        <w:rPr>
          <w:color w:val="000000"/>
          <w:sz w:val="32"/>
          <w:szCs w:val="32"/>
          <w:shd w:val="clear" w:color="auto" w:fill="FFFFFF"/>
        </w:rPr>
        <w:t>mười lăm</w:t>
      </w:r>
      <w:r w:rsidR="008E63E0" w:rsidRPr="003F71B4">
        <w:rPr>
          <w:color w:val="000000"/>
          <w:sz w:val="32"/>
          <w:szCs w:val="32"/>
          <w:shd w:val="clear" w:color="auto" w:fill="FFFFFF"/>
        </w:rPr>
        <w:t xml:space="preserve"> </w:t>
      </w:r>
      <w:r w:rsidR="00DD1F7F" w:rsidRPr="003F71B4">
        <w:rPr>
          <w:color w:val="000000"/>
          <w:sz w:val="32"/>
          <w:szCs w:val="32"/>
          <w:shd w:val="clear" w:color="auto" w:fill="FFFFFF"/>
        </w:rPr>
        <w:t xml:space="preserve">Tết Nguyên Tiêu, </w:t>
      </w:r>
      <w:r w:rsidR="00896221" w:rsidRPr="003F71B4">
        <w:rPr>
          <w:color w:val="000000"/>
          <w:sz w:val="32"/>
          <w:szCs w:val="32"/>
          <w:shd w:val="clear" w:color="auto" w:fill="FFFFFF"/>
        </w:rPr>
        <w:t>là lúc mặt trăng tròn nhất</w:t>
      </w:r>
      <w:r w:rsidR="005E57A6" w:rsidRPr="003F71B4">
        <w:rPr>
          <w:color w:val="000000"/>
          <w:sz w:val="32"/>
          <w:szCs w:val="32"/>
          <w:shd w:val="clear" w:color="auto" w:fill="FFFFFF"/>
        </w:rPr>
        <w:t xml:space="preserve">, chúng ta </w:t>
      </w:r>
      <w:r w:rsidR="00E94E79">
        <w:rPr>
          <w:color w:val="000000"/>
          <w:sz w:val="32"/>
          <w:szCs w:val="32"/>
          <w:shd w:val="clear" w:color="auto" w:fill="FFFFFF"/>
        </w:rPr>
        <w:t>gọi</w:t>
      </w:r>
      <w:r w:rsidR="005E57A6" w:rsidRPr="003F71B4">
        <w:rPr>
          <w:color w:val="000000"/>
          <w:sz w:val="32"/>
          <w:szCs w:val="32"/>
          <w:shd w:val="clear" w:color="auto" w:fill="FFFFFF"/>
        </w:rPr>
        <w:t xml:space="preserve"> là </w:t>
      </w:r>
      <w:r w:rsidR="00E94E79">
        <w:rPr>
          <w:color w:val="000000"/>
          <w:sz w:val="32"/>
          <w:szCs w:val="32"/>
          <w:shd w:val="clear" w:color="auto" w:fill="FFFFFF"/>
        </w:rPr>
        <w:t>ngày Rằm</w:t>
      </w:r>
      <w:r w:rsidR="00794457" w:rsidRPr="003F71B4">
        <w:rPr>
          <w:color w:val="000000"/>
          <w:sz w:val="32"/>
          <w:szCs w:val="32"/>
          <w:shd w:val="clear" w:color="auto" w:fill="FFFFFF"/>
        </w:rPr>
        <w:t>. T</w:t>
      </w:r>
      <w:r w:rsidR="008B0EAD" w:rsidRPr="003F71B4">
        <w:rPr>
          <w:color w:val="000000"/>
          <w:sz w:val="32"/>
          <w:szCs w:val="32"/>
          <w:shd w:val="clear" w:color="auto" w:fill="FFFFFF"/>
        </w:rPr>
        <w:t xml:space="preserve">ừ ngày mai mặt trăng bắt đầu khuyết dần. Cho nên </w:t>
      </w:r>
      <w:r w:rsidR="00D71A9F" w:rsidRPr="003F71B4">
        <w:rPr>
          <w:color w:val="000000"/>
          <w:sz w:val="32"/>
          <w:szCs w:val="32"/>
          <w:shd w:val="clear" w:color="auto" w:fill="FFFFFF"/>
        </w:rPr>
        <w:t xml:space="preserve">khi </w:t>
      </w:r>
      <w:r w:rsidR="008E63E0">
        <w:rPr>
          <w:color w:val="000000"/>
          <w:sz w:val="32"/>
          <w:szCs w:val="32"/>
          <w:shd w:val="clear" w:color="auto" w:fill="FFFFFF"/>
        </w:rPr>
        <w:t>một</w:t>
      </w:r>
      <w:r w:rsidR="008E63E0" w:rsidRPr="003F71B4">
        <w:rPr>
          <w:color w:val="000000"/>
          <w:sz w:val="32"/>
          <w:szCs w:val="32"/>
          <w:shd w:val="clear" w:color="auto" w:fill="FFFFFF"/>
        </w:rPr>
        <w:t xml:space="preserve"> </w:t>
      </w:r>
      <w:r w:rsidR="008B0EAD" w:rsidRPr="003F71B4">
        <w:rPr>
          <w:color w:val="000000"/>
          <w:sz w:val="32"/>
          <w:szCs w:val="32"/>
          <w:shd w:val="clear" w:color="auto" w:fill="FFFFFF"/>
        </w:rPr>
        <w:t xml:space="preserve">người </w:t>
      </w:r>
      <w:r w:rsidR="00D71A9F" w:rsidRPr="003F71B4">
        <w:rPr>
          <w:color w:val="000000"/>
          <w:sz w:val="32"/>
          <w:szCs w:val="32"/>
          <w:shd w:val="clear" w:color="auto" w:fill="FFFFFF"/>
        </w:rPr>
        <w:t>gặp</w:t>
      </w:r>
      <w:r w:rsidR="003D5C22" w:rsidRPr="003F71B4">
        <w:rPr>
          <w:color w:val="000000"/>
          <w:sz w:val="32"/>
          <w:szCs w:val="32"/>
          <w:shd w:val="clear" w:color="auto" w:fill="FFFFFF"/>
        </w:rPr>
        <w:t xml:space="preserve"> lúc thịnh vượng nhất thì chúng ta biết ngày</w:t>
      </w:r>
      <w:r w:rsidR="00CC64B5" w:rsidRPr="003F71B4">
        <w:rPr>
          <w:color w:val="000000"/>
          <w:sz w:val="32"/>
          <w:szCs w:val="32"/>
          <w:shd w:val="clear" w:color="auto" w:fill="FFFFFF"/>
        </w:rPr>
        <w:t xml:space="preserve"> suy bại của họ cũng không còn xa nữa. Đạo lý </w:t>
      </w:r>
      <w:r w:rsidR="00877441" w:rsidRPr="003F71B4">
        <w:rPr>
          <w:color w:val="000000"/>
          <w:sz w:val="32"/>
          <w:szCs w:val="32"/>
          <w:shd w:val="clear" w:color="auto" w:fill="FFFFFF"/>
        </w:rPr>
        <w:t>trên trái đất này</w:t>
      </w:r>
      <w:r w:rsidR="00CC64B5" w:rsidRPr="003F71B4">
        <w:rPr>
          <w:color w:val="000000"/>
          <w:sz w:val="32"/>
          <w:szCs w:val="32"/>
          <w:shd w:val="clear" w:color="auto" w:fill="FFFFFF"/>
        </w:rPr>
        <w:t xml:space="preserve"> cũng là như vậy, </w:t>
      </w:r>
      <w:r w:rsidR="00590CDE" w:rsidRPr="003F71B4">
        <w:rPr>
          <w:color w:val="000000"/>
          <w:sz w:val="32"/>
          <w:szCs w:val="32"/>
          <w:shd w:val="clear" w:color="auto" w:fill="FFFFFF"/>
        </w:rPr>
        <w:t xml:space="preserve">sông hồ biển cả, nếu </w:t>
      </w:r>
      <w:r w:rsidR="008E63E0">
        <w:rPr>
          <w:color w:val="000000"/>
          <w:sz w:val="32"/>
          <w:szCs w:val="32"/>
          <w:shd w:val="clear" w:color="auto" w:fill="FFFFFF"/>
        </w:rPr>
        <w:t>một</w:t>
      </w:r>
      <w:r w:rsidR="008E63E0" w:rsidRPr="003F71B4">
        <w:rPr>
          <w:color w:val="000000"/>
          <w:sz w:val="32"/>
          <w:szCs w:val="32"/>
          <w:shd w:val="clear" w:color="auto" w:fill="FFFFFF"/>
        </w:rPr>
        <w:t xml:space="preserve"> </w:t>
      </w:r>
      <w:r w:rsidR="00424574" w:rsidRPr="003F71B4">
        <w:rPr>
          <w:color w:val="000000"/>
          <w:sz w:val="32"/>
          <w:szCs w:val="32"/>
          <w:shd w:val="clear" w:color="auto" w:fill="FFFFFF"/>
        </w:rPr>
        <w:t>cái hồ</w:t>
      </w:r>
      <w:r w:rsidR="00590CDE" w:rsidRPr="003F71B4">
        <w:rPr>
          <w:color w:val="000000"/>
          <w:sz w:val="32"/>
          <w:szCs w:val="32"/>
          <w:shd w:val="clear" w:color="auto" w:fill="FFFFFF"/>
        </w:rPr>
        <w:t xml:space="preserve"> đã </w:t>
      </w:r>
      <w:r w:rsidR="00424574" w:rsidRPr="003F71B4">
        <w:rPr>
          <w:color w:val="000000"/>
          <w:sz w:val="32"/>
          <w:szCs w:val="32"/>
          <w:shd w:val="clear" w:color="auto" w:fill="FFFFFF"/>
        </w:rPr>
        <w:t>đầy</w:t>
      </w:r>
      <w:r w:rsidR="00590CDE" w:rsidRPr="003F71B4">
        <w:rPr>
          <w:color w:val="000000"/>
          <w:sz w:val="32"/>
          <w:szCs w:val="32"/>
          <w:shd w:val="clear" w:color="auto" w:fill="FFFFFF"/>
        </w:rPr>
        <w:t xml:space="preserve"> rồi </w:t>
      </w:r>
      <w:r w:rsidR="00473515" w:rsidRPr="003F71B4">
        <w:rPr>
          <w:color w:val="000000"/>
          <w:sz w:val="32"/>
          <w:szCs w:val="32"/>
          <w:shd w:val="clear" w:color="auto" w:fill="FFFFFF"/>
        </w:rPr>
        <w:t>thì nước phả</w:t>
      </w:r>
      <w:r w:rsidR="00424574" w:rsidRPr="003F71B4">
        <w:rPr>
          <w:color w:val="000000"/>
          <w:sz w:val="32"/>
          <w:szCs w:val="32"/>
          <w:shd w:val="clear" w:color="auto" w:fill="FFFFFF"/>
        </w:rPr>
        <w:t>i chả</w:t>
      </w:r>
      <w:r w:rsidR="00473515" w:rsidRPr="003F71B4">
        <w:rPr>
          <w:color w:val="000000"/>
          <w:sz w:val="32"/>
          <w:szCs w:val="32"/>
          <w:shd w:val="clear" w:color="auto" w:fill="FFFFFF"/>
        </w:rPr>
        <w:t>y tràn ra</w:t>
      </w:r>
      <w:r w:rsidR="00794457" w:rsidRPr="003F71B4">
        <w:rPr>
          <w:color w:val="000000"/>
          <w:sz w:val="32"/>
          <w:szCs w:val="32"/>
          <w:shd w:val="clear" w:color="auto" w:fill="FFFFFF"/>
        </w:rPr>
        <w:t xml:space="preserve"> ngoài</w:t>
      </w:r>
      <w:r w:rsidR="00473515" w:rsidRPr="003F71B4">
        <w:rPr>
          <w:color w:val="000000"/>
          <w:sz w:val="32"/>
          <w:szCs w:val="32"/>
          <w:shd w:val="clear" w:color="auto" w:fill="FFFFFF"/>
        </w:rPr>
        <w:t>, phải chảy tới nơi khác, mà nước đều là chảy từ chỗ cao xuống chỗ thấp</w:t>
      </w:r>
      <w:r w:rsidR="00E94E01" w:rsidRPr="003F71B4">
        <w:rPr>
          <w:color w:val="000000"/>
          <w:sz w:val="32"/>
          <w:szCs w:val="32"/>
          <w:shd w:val="clear" w:color="auto" w:fill="FFFFFF"/>
        </w:rPr>
        <w:t xml:space="preserve">, chảy đến chỗ </w:t>
      </w:r>
      <w:r w:rsidR="00113562" w:rsidRPr="003F71B4">
        <w:rPr>
          <w:color w:val="000000"/>
          <w:sz w:val="32"/>
          <w:szCs w:val="32"/>
          <w:shd w:val="clear" w:color="auto" w:fill="FFFFFF"/>
        </w:rPr>
        <w:t>khiêm tốn khiêm hư. Nếu hiểu được đạo lý này</w:t>
      </w:r>
      <w:r w:rsidR="006F6C66" w:rsidRPr="003F71B4">
        <w:rPr>
          <w:color w:val="000000"/>
          <w:sz w:val="32"/>
          <w:szCs w:val="32"/>
          <w:shd w:val="clear" w:color="auto" w:fill="FFFFFF"/>
        </w:rPr>
        <w:t xml:space="preserve"> thì biết người</w:t>
      </w:r>
      <w:r w:rsidR="00CA59C9" w:rsidRPr="003F71B4">
        <w:rPr>
          <w:color w:val="000000"/>
          <w:sz w:val="32"/>
          <w:szCs w:val="32"/>
          <w:shd w:val="clear" w:color="auto" w:fill="FFFFFF"/>
        </w:rPr>
        <w:t xml:space="preserve"> cung kính</w:t>
      </w:r>
      <w:r w:rsidR="00E94E79">
        <w:rPr>
          <w:color w:val="000000"/>
          <w:sz w:val="32"/>
          <w:szCs w:val="32"/>
          <w:shd w:val="clear" w:color="auto" w:fill="FFFFFF"/>
        </w:rPr>
        <w:t>,</w:t>
      </w:r>
      <w:r w:rsidR="00CA59C9" w:rsidRPr="003F71B4">
        <w:rPr>
          <w:color w:val="000000"/>
          <w:sz w:val="32"/>
          <w:szCs w:val="32"/>
          <w:shd w:val="clear" w:color="auto" w:fill="FFFFFF"/>
        </w:rPr>
        <w:t xml:space="preserve"> khiêm tốn </w:t>
      </w:r>
      <w:r w:rsidR="00E32845" w:rsidRPr="003F71B4">
        <w:rPr>
          <w:color w:val="000000"/>
          <w:sz w:val="32"/>
          <w:szCs w:val="32"/>
          <w:shd w:val="clear" w:color="auto" w:fill="FFFFFF"/>
        </w:rPr>
        <w:t xml:space="preserve">sẽ </w:t>
      </w:r>
      <w:r w:rsidR="00CA59C9" w:rsidRPr="003F71B4">
        <w:rPr>
          <w:color w:val="000000"/>
          <w:sz w:val="32"/>
          <w:szCs w:val="32"/>
          <w:shd w:val="clear" w:color="auto" w:fill="FFFFFF"/>
        </w:rPr>
        <w:t>có phước</w:t>
      </w:r>
      <w:r w:rsidR="00877441" w:rsidRPr="003F71B4">
        <w:rPr>
          <w:color w:val="000000"/>
          <w:sz w:val="32"/>
          <w:szCs w:val="32"/>
          <w:shd w:val="clear" w:color="auto" w:fill="FFFFFF"/>
        </w:rPr>
        <w:t xml:space="preserve">. </w:t>
      </w:r>
      <w:r w:rsidR="00424574" w:rsidRPr="003F71B4">
        <w:rPr>
          <w:color w:val="000000"/>
          <w:sz w:val="32"/>
          <w:szCs w:val="32"/>
          <w:shd w:val="clear" w:color="auto" w:fill="FFFFFF"/>
        </w:rPr>
        <w:t>C</w:t>
      </w:r>
      <w:r w:rsidR="00877441" w:rsidRPr="003F71B4">
        <w:rPr>
          <w:color w:val="000000"/>
          <w:sz w:val="32"/>
          <w:szCs w:val="32"/>
          <w:shd w:val="clear" w:color="auto" w:fill="FFFFFF"/>
        </w:rPr>
        <w:t>húng ta xem câu tiếp theo:</w:t>
      </w:r>
    </w:p>
    <w:p w14:paraId="47136444" w14:textId="77777777" w:rsidR="008B1756" w:rsidRPr="003F71B4" w:rsidRDefault="00877441" w:rsidP="003F71B4">
      <w:pPr>
        <w:spacing w:line="240" w:lineRule="auto"/>
        <w:jc w:val="center"/>
        <w:rPr>
          <w:b/>
          <w:i/>
          <w:color w:val="000000"/>
          <w:sz w:val="32"/>
          <w:szCs w:val="32"/>
          <w:shd w:val="clear" w:color="auto" w:fill="FFFFFF"/>
        </w:rPr>
      </w:pPr>
      <w:r w:rsidRPr="003F71B4">
        <w:rPr>
          <w:b/>
          <w:i/>
          <w:color w:val="000000"/>
          <w:sz w:val="32"/>
          <w:szCs w:val="32"/>
          <w:shd w:val="clear" w:color="auto" w:fill="FFFFFF"/>
        </w:rPr>
        <w:t>“</w:t>
      </w:r>
      <w:r w:rsidR="002D610B" w:rsidRPr="003F71B4">
        <w:rPr>
          <w:b/>
          <w:i/>
          <w:color w:val="000000"/>
          <w:sz w:val="32"/>
          <w:szCs w:val="32"/>
          <w:shd w:val="clear" w:color="auto" w:fill="FFFFFF"/>
        </w:rPr>
        <w:t>Vào phòng trống, như có người"</w:t>
      </w:r>
    </w:p>
    <w:p w14:paraId="4DFA58FF" w14:textId="77777777" w:rsidR="00B2790E" w:rsidRPr="003F71B4" w:rsidRDefault="00B2790E" w:rsidP="00B87687">
      <w:pPr>
        <w:spacing w:line="240" w:lineRule="auto"/>
        <w:jc w:val="both"/>
        <w:rPr>
          <w:color w:val="000000"/>
          <w:sz w:val="32"/>
          <w:szCs w:val="32"/>
          <w:shd w:val="clear" w:color="auto" w:fill="FFFFFF"/>
        </w:rPr>
      </w:pPr>
      <w:r w:rsidRPr="003F71B4">
        <w:rPr>
          <w:color w:val="000000"/>
          <w:sz w:val="32"/>
          <w:szCs w:val="32"/>
          <w:shd w:val="clear" w:color="auto" w:fill="FFFFFF"/>
        </w:rPr>
        <w:t>Ý nghĩa trên mặt chữ nói với chúng ta nế</w:t>
      </w:r>
      <w:r w:rsidR="00F53879" w:rsidRPr="003F71B4">
        <w:rPr>
          <w:color w:val="000000"/>
          <w:sz w:val="32"/>
          <w:szCs w:val="32"/>
          <w:shd w:val="clear" w:color="auto" w:fill="FFFFFF"/>
        </w:rPr>
        <w:t>u vào phòng, cho dù căn phòng đó không có ai</w:t>
      </w:r>
      <w:r w:rsidR="001B1968" w:rsidRPr="003F71B4">
        <w:rPr>
          <w:color w:val="000000"/>
          <w:sz w:val="32"/>
          <w:szCs w:val="32"/>
          <w:shd w:val="clear" w:color="auto" w:fill="FFFFFF"/>
        </w:rPr>
        <w:t xml:space="preserve">, bạn biết có </w:t>
      </w:r>
      <w:r w:rsidR="00E24FCD" w:rsidRPr="003F71B4">
        <w:rPr>
          <w:color w:val="000000"/>
          <w:sz w:val="32"/>
          <w:szCs w:val="32"/>
          <w:shd w:val="clear" w:color="auto" w:fill="FFFFFF"/>
        </w:rPr>
        <w:t>thể là</w:t>
      </w:r>
      <w:r w:rsidR="001B1968" w:rsidRPr="003F71B4">
        <w:rPr>
          <w:color w:val="000000"/>
          <w:sz w:val="32"/>
          <w:szCs w:val="32"/>
          <w:shd w:val="clear" w:color="auto" w:fill="FFFFFF"/>
        </w:rPr>
        <w:t xml:space="preserve"> không có người thì bạn cũng phải có thái độ giống như bước vào phòng có người vậy</w:t>
      </w:r>
      <w:r w:rsidR="006D6B9F" w:rsidRPr="003F71B4">
        <w:rPr>
          <w:color w:val="000000"/>
          <w:sz w:val="32"/>
          <w:szCs w:val="32"/>
          <w:shd w:val="clear" w:color="auto" w:fill="FFFFFF"/>
        </w:rPr>
        <w:t>. T</w:t>
      </w:r>
      <w:r w:rsidR="00346531" w:rsidRPr="003F71B4">
        <w:rPr>
          <w:color w:val="000000"/>
          <w:sz w:val="32"/>
          <w:szCs w:val="32"/>
          <w:shd w:val="clear" w:color="auto" w:fill="FFFFFF"/>
        </w:rPr>
        <w:t xml:space="preserve">rước khi bước vào nhất định phải gõ cửa, </w:t>
      </w:r>
      <w:r w:rsidR="00090FE7" w:rsidRPr="003F71B4">
        <w:rPr>
          <w:color w:val="000000"/>
          <w:sz w:val="32"/>
          <w:szCs w:val="32"/>
          <w:shd w:val="clear" w:color="auto" w:fill="FFFFFF"/>
        </w:rPr>
        <w:t xml:space="preserve">nếu </w:t>
      </w:r>
      <w:r w:rsidR="00346531" w:rsidRPr="003F71B4">
        <w:rPr>
          <w:color w:val="000000"/>
          <w:sz w:val="32"/>
          <w:szCs w:val="32"/>
          <w:shd w:val="clear" w:color="auto" w:fill="FFFFFF"/>
        </w:rPr>
        <w:t xml:space="preserve">nhỡ có người </w:t>
      </w:r>
      <w:r w:rsidR="00E94E79">
        <w:rPr>
          <w:color w:val="000000"/>
          <w:sz w:val="32"/>
          <w:szCs w:val="32"/>
          <w:shd w:val="clear" w:color="auto" w:fill="FFFFFF"/>
        </w:rPr>
        <w:t xml:space="preserve">thì </w:t>
      </w:r>
      <w:r w:rsidR="00090FE7" w:rsidRPr="003F71B4">
        <w:rPr>
          <w:color w:val="000000"/>
          <w:sz w:val="32"/>
          <w:szCs w:val="32"/>
          <w:shd w:val="clear" w:color="auto" w:fill="FFFFFF"/>
        </w:rPr>
        <w:t>cũng không đến nỗi bạn làm họ giật mình</w:t>
      </w:r>
      <w:r w:rsidR="00715705" w:rsidRPr="003F71B4">
        <w:rPr>
          <w:color w:val="000000"/>
          <w:sz w:val="32"/>
          <w:szCs w:val="32"/>
          <w:shd w:val="clear" w:color="auto" w:fill="FFFFFF"/>
        </w:rPr>
        <w:t xml:space="preserve">, lâm vào tình thế khó xử. Chúng ta biết cho dù trong phòng chỉ có </w:t>
      </w:r>
      <w:r w:rsidR="00A6680D" w:rsidRPr="003F71B4">
        <w:rPr>
          <w:color w:val="000000"/>
          <w:sz w:val="32"/>
          <w:szCs w:val="32"/>
          <w:shd w:val="clear" w:color="auto" w:fill="FFFFFF"/>
        </w:rPr>
        <w:t xml:space="preserve">một mình </w:t>
      </w:r>
      <w:r w:rsidR="00D6357D" w:rsidRPr="003F71B4">
        <w:rPr>
          <w:color w:val="000000"/>
          <w:sz w:val="32"/>
          <w:szCs w:val="32"/>
          <w:shd w:val="clear" w:color="auto" w:fill="FFFFFF"/>
        </w:rPr>
        <w:t>thì cũng không được phóng dật</w:t>
      </w:r>
      <w:r w:rsidR="0027775F" w:rsidRPr="003F71B4">
        <w:rPr>
          <w:color w:val="000000"/>
          <w:sz w:val="32"/>
          <w:szCs w:val="32"/>
          <w:shd w:val="clear" w:color="auto" w:fill="FFFFFF"/>
        </w:rPr>
        <w:t xml:space="preserve"> mà </w:t>
      </w:r>
      <w:r w:rsidR="00D70DE3" w:rsidRPr="003F71B4">
        <w:rPr>
          <w:color w:val="000000"/>
          <w:sz w:val="32"/>
          <w:szCs w:val="32"/>
          <w:shd w:val="clear" w:color="auto" w:fill="FFFFFF"/>
        </w:rPr>
        <w:t>phải</w:t>
      </w:r>
      <w:r w:rsidR="0027775F" w:rsidRPr="003F71B4">
        <w:rPr>
          <w:color w:val="000000"/>
          <w:sz w:val="32"/>
          <w:szCs w:val="32"/>
          <w:shd w:val="clear" w:color="auto" w:fill="FFFFFF"/>
        </w:rPr>
        <w:t xml:space="preserve"> như có người ở bên cạnh vậy. Đây chính là công phu “</w:t>
      </w:r>
      <w:r w:rsidR="007E4038" w:rsidRPr="00D45B45">
        <w:rPr>
          <w:color w:val="000000"/>
          <w:sz w:val="32"/>
          <w:szCs w:val="32"/>
          <w:shd w:val="clear" w:color="auto" w:fill="FFFFFF"/>
        </w:rPr>
        <w:t>T</w:t>
      </w:r>
      <w:r w:rsidR="0027775F" w:rsidRPr="003F71B4">
        <w:rPr>
          <w:color w:val="000000"/>
          <w:sz w:val="32"/>
          <w:szCs w:val="32"/>
          <w:shd w:val="clear" w:color="auto" w:fill="FFFFFF"/>
        </w:rPr>
        <w:t xml:space="preserve">hận độc” </w:t>
      </w:r>
      <w:r w:rsidR="00E94E79">
        <w:rPr>
          <w:color w:val="000000"/>
          <w:sz w:val="32"/>
          <w:szCs w:val="32"/>
          <w:shd w:val="clear" w:color="auto" w:fill="FFFFFF"/>
        </w:rPr>
        <w:t xml:space="preserve">(cẩn thận lúc ở một mình) </w:t>
      </w:r>
      <w:r w:rsidR="0027775F" w:rsidRPr="003F71B4">
        <w:rPr>
          <w:color w:val="000000"/>
          <w:sz w:val="32"/>
          <w:szCs w:val="32"/>
          <w:shd w:val="clear" w:color="auto" w:fill="FFFFFF"/>
        </w:rPr>
        <w:t>mà người xưa đề xướng</w:t>
      </w:r>
      <w:r w:rsidR="00097F0B" w:rsidRPr="003F71B4">
        <w:rPr>
          <w:color w:val="000000"/>
          <w:sz w:val="32"/>
          <w:szCs w:val="32"/>
          <w:shd w:val="clear" w:color="auto" w:fill="FFFFFF"/>
        </w:rPr>
        <w:t xml:space="preserve">. Trong </w:t>
      </w:r>
      <w:r w:rsidR="00D70DE3" w:rsidRPr="003F71B4">
        <w:rPr>
          <w:color w:val="000000"/>
          <w:sz w:val="32"/>
          <w:szCs w:val="32"/>
          <w:shd w:val="clear" w:color="auto" w:fill="FFFFFF"/>
        </w:rPr>
        <w:t xml:space="preserve">sách </w:t>
      </w:r>
      <w:r w:rsidR="00097F0B" w:rsidRPr="003F71B4">
        <w:rPr>
          <w:color w:val="000000"/>
          <w:sz w:val="32"/>
          <w:szCs w:val="32"/>
          <w:shd w:val="clear" w:color="auto" w:fill="FFFFFF"/>
        </w:rPr>
        <w:t>“Trung Dung” có nói</w:t>
      </w:r>
      <w:r w:rsidR="00D9201F" w:rsidRPr="003F71B4">
        <w:rPr>
          <w:color w:val="000000"/>
          <w:sz w:val="32"/>
          <w:szCs w:val="32"/>
          <w:shd w:val="clear" w:color="auto" w:fill="FFFFFF"/>
        </w:rPr>
        <w:t>:</w:t>
      </w:r>
      <w:r w:rsidR="00097F0B" w:rsidRPr="003F71B4">
        <w:rPr>
          <w:color w:val="000000"/>
          <w:sz w:val="32"/>
          <w:szCs w:val="32"/>
          <w:shd w:val="clear" w:color="auto" w:fill="FFFFFF"/>
        </w:rPr>
        <w:t xml:space="preserve"> </w:t>
      </w:r>
      <w:r w:rsidR="007E4038">
        <w:rPr>
          <w:color w:val="000000"/>
          <w:sz w:val="32"/>
          <w:szCs w:val="32"/>
          <w:shd w:val="clear" w:color="auto" w:fill="FFFFFF"/>
        </w:rPr>
        <w:t>“</w:t>
      </w:r>
      <w:r w:rsidR="007E4038" w:rsidRPr="003F71B4">
        <w:rPr>
          <w:i/>
          <w:color w:val="000000"/>
          <w:sz w:val="32"/>
          <w:szCs w:val="32"/>
          <w:shd w:val="clear" w:color="auto" w:fill="FFFFFF"/>
        </w:rPr>
        <w:t>Q</w:t>
      </w:r>
      <w:r w:rsidR="00134638" w:rsidRPr="003F71B4">
        <w:rPr>
          <w:i/>
          <w:color w:val="000000"/>
          <w:sz w:val="32"/>
          <w:szCs w:val="32"/>
          <w:shd w:val="clear" w:color="auto" w:fill="FFFFFF"/>
        </w:rPr>
        <w:t>uân tử cho dù lúc ở một mình, không ai nhìn thấy họ</w:t>
      </w:r>
      <w:r w:rsidR="00DF0E21" w:rsidRPr="003F71B4">
        <w:rPr>
          <w:i/>
          <w:color w:val="000000"/>
          <w:sz w:val="32"/>
          <w:szCs w:val="32"/>
          <w:shd w:val="clear" w:color="auto" w:fill="FFFFFF"/>
        </w:rPr>
        <w:t xml:space="preserve"> thì họ cũng luôn cảnh giác sợ sệt, không dám phóng túng</w:t>
      </w:r>
      <w:r w:rsidR="00206458" w:rsidRPr="003F71B4">
        <w:rPr>
          <w:i/>
          <w:color w:val="000000"/>
          <w:sz w:val="32"/>
          <w:szCs w:val="32"/>
          <w:shd w:val="clear" w:color="auto" w:fill="FFFFFF"/>
        </w:rPr>
        <w:t>, vẫn luôn cung kính</w:t>
      </w:r>
      <w:r w:rsidR="007E4038">
        <w:rPr>
          <w:color w:val="000000"/>
          <w:sz w:val="32"/>
          <w:szCs w:val="32"/>
          <w:shd w:val="clear" w:color="auto" w:fill="FFFFFF"/>
        </w:rPr>
        <w:t>”</w:t>
      </w:r>
      <w:r w:rsidR="005C4864" w:rsidRPr="003F71B4">
        <w:rPr>
          <w:color w:val="000000"/>
          <w:sz w:val="32"/>
          <w:szCs w:val="32"/>
          <w:shd w:val="clear" w:color="auto" w:fill="FFFFFF"/>
        </w:rPr>
        <w:t>. Cho nên “</w:t>
      </w:r>
      <w:r w:rsidR="007E4038" w:rsidRPr="00E94E79">
        <w:rPr>
          <w:i/>
          <w:color w:val="000000"/>
          <w:sz w:val="32"/>
          <w:szCs w:val="32"/>
          <w:shd w:val="clear" w:color="auto" w:fill="FFFFFF"/>
        </w:rPr>
        <w:t>Q</w:t>
      </w:r>
      <w:r w:rsidR="005C4864" w:rsidRPr="00E94E79">
        <w:rPr>
          <w:i/>
          <w:color w:val="000000"/>
          <w:sz w:val="32"/>
          <w:szCs w:val="32"/>
          <w:shd w:val="clear" w:color="auto" w:fill="FFFFFF"/>
        </w:rPr>
        <w:t>uân tử luôn thận trọng khi ở một mình</w:t>
      </w:r>
      <w:r w:rsidR="005C4864" w:rsidRPr="003F71B4">
        <w:rPr>
          <w:color w:val="000000"/>
          <w:sz w:val="32"/>
          <w:szCs w:val="32"/>
          <w:shd w:val="clear" w:color="auto" w:fill="FFFFFF"/>
        </w:rPr>
        <w:t>”</w:t>
      </w:r>
      <w:r w:rsidR="007E4038">
        <w:rPr>
          <w:color w:val="000000"/>
          <w:sz w:val="32"/>
          <w:szCs w:val="32"/>
          <w:shd w:val="clear" w:color="auto" w:fill="FFFFFF"/>
        </w:rPr>
        <w:t>.</w:t>
      </w:r>
      <w:r w:rsidR="005C4864" w:rsidRPr="003F71B4">
        <w:rPr>
          <w:color w:val="000000"/>
          <w:sz w:val="32"/>
          <w:szCs w:val="32"/>
          <w:shd w:val="clear" w:color="auto" w:fill="FFFFFF"/>
        </w:rPr>
        <w:t xml:space="preserve"> </w:t>
      </w:r>
      <w:r w:rsidR="007E4038">
        <w:rPr>
          <w:color w:val="000000"/>
          <w:sz w:val="32"/>
          <w:szCs w:val="32"/>
          <w:shd w:val="clear" w:color="auto" w:fill="FFFFFF"/>
        </w:rPr>
        <w:t>M</w:t>
      </w:r>
      <w:r w:rsidR="005C4864" w:rsidRPr="003F71B4">
        <w:rPr>
          <w:color w:val="000000"/>
          <w:sz w:val="32"/>
          <w:szCs w:val="32"/>
          <w:shd w:val="clear" w:color="auto" w:fill="FFFFFF"/>
        </w:rPr>
        <w:t xml:space="preserve">à công phu </w:t>
      </w:r>
      <w:r w:rsidR="007E4038">
        <w:rPr>
          <w:color w:val="000000"/>
          <w:sz w:val="32"/>
          <w:szCs w:val="32"/>
          <w:shd w:val="clear" w:color="auto" w:fill="FFFFFF"/>
        </w:rPr>
        <w:t>“T</w:t>
      </w:r>
      <w:r w:rsidR="005C4864" w:rsidRPr="003F71B4">
        <w:rPr>
          <w:color w:val="000000"/>
          <w:sz w:val="32"/>
          <w:szCs w:val="32"/>
          <w:shd w:val="clear" w:color="auto" w:fill="FFFFFF"/>
        </w:rPr>
        <w:t>hận độ</w:t>
      </w:r>
      <w:r w:rsidR="00C660D6" w:rsidRPr="003F71B4">
        <w:rPr>
          <w:color w:val="000000"/>
          <w:sz w:val="32"/>
          <w:szCs w:val="32"/>
          <w:shd w:val="clear" w:color="auto" w:fill="FFFFFF"/>
        </w:rPr>
        <w:t>c</w:t>
      </w:r>
      <w:r w:rsidR="007E4038">
        <w:rPr>
          <w:color w:val="000000"/>
          <w:sz w:val="32"/>
          <w:szCs w:val="32"/>
          <w:shd w:val="clear" w:color="auto" w:fill="FFFFFF"/>
        </w:rPr>
        <w:t>”</w:t>
      </w:r>
      <w:r w:rsidR="00B41876" w:rsidRPr="003F71B4">
        <w:rPr>
          <w:color w:val="000000"/>
          <w:sz w:val="32"/>
          <w:szCs w:val="32"/>
          <w:shd w:val="clear" w:color="auto" w:fill="FFFFFF"/>
        </w:rPr>
        <w:t xml:space="preserve"> là cách tốt nhất để dưỡng tâm thành kính của mình. Ở trước mặt người khác thì một kiểu</w:t>
      </w:r>
      <w:r w:rsidR="006937E5" w:rsidRPr="003F71B4">
        <w:rPr>
          <w:color w:val="000000"/>
          <w:sz w:val="32"/>
          <w:szCs w:val="32"/>
          <w:shd w:val="clear" w:color="auto" w:fill="FFFFFF"/>
        </w:rPr>
        <w:t xml:space="preserve">, khi ở một mình lại một kiểu thì tâm này không </w:t>
      </w:r>
      <w:r w:rsidR="00C94A0D" w:rsidRPr="003F71B4">
        <w:rPr>
          <w:color w:val="000000"/>
          <w:sz w:val="32"/>
          <w:szCs w:val="32"/>
          <w:shd w:val="clear" w:color="auto" w:fill="FFFFFF"/>
        </w:rPr>
        <w:t xml:space="preserve">chân </w:t>
      </w:r>
      <w:r w:rsidR="006937E5" w:rsidRPr="003F71B4">
        <w:rPr>
          <w:color w:val="000000"/>
          <w:sz w:val="32"/>
          <w:szCs w:val="32"/>
          <w:shd w:val="clear" w:color="auto" w:fill="FFFFFF"/>
        </w:rPr>
        <w:t>thành.</w:t>
      </w:r>
    </w:p>
    <w:p w14:paraId="183515BE" w14:textId="77777777" w:rsidR="00C94A0D" w:rsidRPr="003F71B4" w:rsidRDefault="00C94A0D" w:rsidP="00B87687">
      <w:pPr>
        <w:spacing w:line="240" w:lineRule="auto"/>
        <w:jc w:val="both"/>
        <w:rPr>
          <w:color w:val="000000"/>
          <w:sz w:val="32"/>
          <w:szCs w:val="32"/>
          <w:shd w:val="clear" w:color="auto" w:fill="FFFFFF"/>
        </w:rPr>
      </w:pPr>
      <w:r w:rsidRPr="003F71B4">
        <w:rPr>
          <w:color w:val="000000"/>
          <w:sz w:val="32"/>
          <w:szCs w:val="32"/>
          <w:shd w:val="clear" w:color="auto" w:fill="FFFFFF"/>
        </w:rPr>
        <w:t>Bởi vì người chân thành bất luận họ đi đâu, bất luận người ta có thấy tôi hay không</w:t>
      </w:r>
      <w:r w:rsidR="000E33A6" w:rsidRPr="003F71B4">
        <w:rPr>
          <w:color w:val="000000"/>
          <w:sz w:val="32"/>
          <w:szCs w:val="32"/>
          <w:shd w:val="clear" w:color="auto" w:fill="FFFFFF"/>
        </w:rPr>
        <w:t xml:space="preserve">, bất luận người ta có biết tôi hay không thì tôi cũng </w:t>
      </w:r>
      <w:r w:rsidR="001B25A9" w:rsidRPr="003F71B4">
        <w:rPr>
          <w:color w:val="000000"/>
          <w:sz w:val="32"/>
          <w:szCs w:val="32"/>
          <w:shd w:val="clear" w:color="auto" w:fill="FFFFFF"/>
        </w:rPr>
        <w:t xml:space="preserve">vẫn như cũ, </w:t>
      </w:r>
      <w:r w:rsidR="007805EF">
        <w:rPr>
          <w:color w:val="000000"/>
          <w:sz w:val="32"/>
          <w:szCs w:val="32"/>
          <w:shd w:val="clear" w:color="auto" w:fill="FFFFFF"/>
        </w:rPr>
        <w:t xml:space="preserve">vẫn </w:t>
      </w:r>
      <w:r w:rsidR="001B25A9" w:rsidRPr="003F71B4">
        <w:rPr>
          <w:color w:val="000000"/>
          <w:sz w:val="32"/>
          <w:szCs w:val="32"/>
          <w:shd w:val="clear" w:color="auto" w:fill="FFFFFF"/>
        </w:rPr>
        <w:t>làm những việc bản thân cầ</w:t>
      </w:r>
      <w:r w:rsidR="007D77A5" w:rsidRPr="003F71B4">
        <w:rPr>
          <w:color w:val="000000"/>
          <w:sz w:val="32"/>
          <w:szCs w:val="32"/>
          <w:shd w:val="clear" w:color="auto" w:fill="FFFFFF"/>
        </w:rPr>
        <w:t xml:space="preserve">n làm. Công phu </w:t>
      </w:r>
      <w:r w:rsidR="007E4038">
        <w:rPr>
          <w:color w:val="000000"/>
          <w:sz w:val="32"/>
          <w:szCs w:val="32"/>
          <w:shd w:val="clear" w:color="auto" w:fill="FFFFFF"/>
        </w:rPr>
        <w:t>“T</w:t>
      </w:r>
      <w:r w:rsidR="007D77A5" w:rsidRPr="003F71B4">
        <w:rPr>
          <w:color w:val="000000"/>
          <w:sz w:val="32"/>
          <w:szCs w:val="32"/>
          <w:shd w:val="clear" w:color="auto" w:fill="FFFFFF"/>
        </w:rPr>
        <w:t>hận độc</w:t>
      </w:r>
      <w:r w:rsidR="007E4038">
        <w:rPr>
          <w:color w:val="000000"/>
          <w:sz w:val="32"/>
          <w:szCs w:val="32"/>
          <w:shd w:val="clear" w:color="auto" w:fill="FFFFFF"/>
        </w:rPr>
        <w:t>”</w:t>
      </w:r>
      <w:r w:rsidR="007D77A5" w:rsidRPr="003F71B4">
        <w:rPr>
          <w:color w:val="000000"/>
          <w:sz w:val="32"/>
          <w:szCs w:val="32"/>
          <w:shd w:val="clear" w:color="auto" w:fill="FFFFFF"/>
        </w:rPr>
        <w:t xml:space="preserve"> này là </w:t>
      </w:r>
      <w:r w:rsidR="007E4038">
        <w:rPr>
          <w:color w:val="000000"/>
          <w:sz w:val="32"/>
          <w:szCs w:val="32"/>
          <w:shd w:val="clear" w:color="auto" w:fill="FFFFFF"/>
        </w:rPr>
        <w:t>một</w:t>
      </w:r>
      <w:r w:rsidR="007E4038" w:rsidRPr="003F71B4">
        <w:rPr>
          <w:color w:val="000000"/>
          <w:sz w:val="32"/>
          <w:szCs w:val="32"/>
          <w:shd w:val="clear" w:color="auto" w:fill="FFFFFF"/>
        </w:rPr>
        <w:t xml:space="preserve"> </w:t>
      </w:r>
      <w:r w:rsidR="007D77A5" w:rsidRPr="003F71B4">
        <w:rPr>
          <w:color w:val="000000"/>
          <w:sz w:val="32"/>
          <w:szCs w:val="32"/>
          <w:shd w:val="clear" w:color="auto" w:fill="FFFFFF"/>
        </w:rPr>
        <w:t>loại phương pháp tu hành vô cùng quan trọng</w:t>
      </w:r>
      <w:r w:rsidR="00F60E88" w:rsidRPr="003F71B4">
        <w:rPr>
          <w:color w:val="000000"/>
          <w:sz w:val="32"/>
          <w:szCs w:val="32"/>
          <w:shd w:val="clear" w:color="auto" w:fill="FFFFFF"/>
        </w:rPr>
        <w:t xml:space="preserve">, tâm chân thành được </w:t>
      </w:r>
      <w:r w:rsidR="009D523A" w:rsidRPr="003F71B4">
        <w:rPr>
          <w:color w:val="000000"/>
          <w:sz w:val="32"/>
          <w:szCs w:val="32"/>
          <w:shd w:val="clear" w:color="auto" w:fill="FFFFFF"/>
        </w:rPr>
        <w:t xml:space="preserve">trưởng </w:t>
      </w:r>
      <w:r w:rsidR="00F60E88" w:rsidRPr="003F71B4">
        <w:rPr>
          <w:color w:val="000000"/>
          <w:sz w:val="32"/>
          <w:szCs w:val="32"/>
          <w:shd w:val="clear" w:color="auto" w:fill="FFFFFF"/>
        </w:rPr>
        <w:t>dưỡng từ đây</w:t>
      </w:r>
      <w:r w:rsidR="0091319E" w:rsidRPr="003F71B4">
        <w:rPr>
          <w:color w:val="000000"/>
          <w:sz w:val="32"/>
          <w:szCs w:val="32"/>
          <w:shd w:val="clear" w:color="auto" w:fill="FFFFFF"/>
        </w:rPr>
        <w:t xml:space="preserve">. Cho nên “Thái Căn Đàm” </w:t>
      </w:r>
      <w:r w:rsidR="00C6444E" w:rsidRPr="003F71B4">
        <w:rPr>
          <w:color w:val="000000"/>
          <w:sz w:val="32"/>
          <w:szCs w:val="32"/>
          <w:shd w:val="clear" w:color="auto" w:fill="FFFFFF"/>
        </w:rPr>
        <w:t xml:space="preserve">là một cuốn sách </w:t>
      </w:r>
      <w:r w:rsidR="0091319E" w:rsidRPr="003F71B4">
        <w:rPr>
          <w:color w:val="000000"/>
          <w:sz w:val="32"/>
          <w:szCs w:val="32"/>
          <w:shd w:val="clear" w:color="auto" w:fill="FFFFFF"/>
        </w:rPr>
        <w:t xml:space="preserve">do </w:t>
      </w:r>
      <w:r w:rsidR="006C7BB5">
        <w:rPr>
          <w:color w:val="000000"/>
          <w:sz w:val="32"/>
          <w:szCs w:val="32"/>
          <w:shd w:val="clear" w:color="auto" w:fill="FFFFFF"/>
        </w:rPr>
        <w:t>một</w:t>
      </w:r>
      <w:r w:rsidR="006C7BB5" w:rsidRPr="003F71B4">
        <w:rPr>
          <w:color w:val="000000"/>
          <w:sz w:val="32"/>
          <w:szCs w:val="32"/>
          <w:shd w:val="clear" w:color="auto" w:fill="FFFFFF"/>
        </w:rPr>
        <w:t xml:space="preserve"> </w:t>
      </w:r>
      <w:r w:rsidR="0091319E" w:rsidRPr="003F71B4">
        <w:rPr>
          <w:color w:val="000000"/>
          <w:sz w:val="32"/>
          <w:szCs w:val="32"/>
          <w:shd w:val="clear" w:color="auto" w:fill="FFFFFF"/>
        </w:rPr>
        <w:t>ẩn sĩ tên là Hồng Ứng Minh viết</w:t>
      </w:r>
      <w:r w:rsidR="00046D25" w:rsidRPr="003F71B4">
        <w:rPr>
          <w:color w:val="000000"/>
          <w:sz w:val="32"/>
          <w:szCs w:val="32"/>
          <w:shd w:val="clear" w:color="auto" w:fill="FFFFFF"/>
        </w:rPr>
        <w:t>,</w:t>
      </w:r>
      <w:r w:rsidR="00C6444E" w:rsidRPr="003F71B4">
        <w:rPr>
          <w:color w:val="000000"/>
          <w:sz w:val="32"/>
          <w:szCs w:val="32"/>
          <w:shd w:val="clear" w:color="auto" w:fill="FFFFFF"/>
        </w:rPr>
        <w:t xml:space="preserve"> dạy chúng ta làm sao để tu tâm dưỡng tánh</w:t>
      </w:r>
      <w:r w:rsidR="00B00EC1" w:rsidRPr="003F71B4">
        <w:rPr>
          <w:color w:val="000000"/>
          <w:sz w:val="32"/>
          <w:szCs w:val="32"/>
          <w:shd w:val="clear" w:color="auto" w:fill="FFFFFF"/>
        </w:rPr>
        <w:t>. Trong “Thái Căn Đàm” có nói đế</w:t>
      </w:r>
      <w:r w:rsidR="00A252F3" w:rsidRPr="003F71B4">
        <w:rPr>
          <w:color w:val="000000"/>
          <w:sz w:val="32"/>
          <w:szCs w:val="32"/>
          <w:shd w:val="clear" w:color="auto" w:fill="FFFFFF"/>
        </w:rPr>
        <w:t>n “</w:t>
      </w:r>
      <w:r w:rsidR="006C7BB5" w:rsidRPr="003F71B4">
        <w:rPr>
          <w:i/>
          <w:color w:val="000000"/>
          <w:sz w:val="32"/>
          <w:szCs w:val="32"/>
          <w:shd w:val="clear" w:color="auto" w:fill="FFFFFF"/>
        </w:rPr>
        <w:t>P</w:t>
      </w:r>
      <w:r w:rsidR="00A252F3" w:rsidRPr="003F71B4">
        <w:rPr>
          <w:i/>
          <w:color w:val="000000"/>
          <w:sz w:val="32"/>
          <w:szCs w:val="32"/>
          <w:shd w:val="clear" w:color="auto" w:fill="FFFFFF"/>
        </w:rPr>
        <w:t>hẩm chất thanh cao chánh đại</w:t>
      </w:r>
      <w:r w:rsidR="00382CFA" w:rsidRPr="003F71B4">
        <w:rPr>
          <w:i/>
          <w:color w:val="000000"/>
          <w:sz w:val="32"/>
          <w:szCs w:val="32"/>
          <w:shd w:val="clear" w:color="auto" w:fill="FFFFFF"/>
        </w:rPr>
        <w:t xml:space="preserve"> được dưỡng thành từ </w:t>
      </w:r>
      <w:r w:rsidR="00707D33" w:rsidRPr="003F71B4">
        <w:rPr>
          <w:i/>
          <w:color w:val="000000"/>
          <w:sz w:val="32"/>
          <w:szCs w:val="32"/>
          <w:shd w:val="clear" w:color="auto" w:fill="FFFFFF"/>
        </w:rPr>
        <w:t>trong phòng tối không người thấy</w:t>
      </w:r>
      <w:r w:rsidR="006D6B9F" w:rsidRPr="003F71B4">
        <w:rPr>
          <w:color w:val="000000"/>
          <w:sz w:val="32"/>
          <w:szCs w:val="32"/>
          <w:shd w:val="clear" w:color="auto" w:fill="FFFFFF"/>
        </w:rPr>
        <w:t>”. C</w:t>
      </w:r>
      <w:r w:rsidR="008D13EB" w:rsidRPr="003F71B4">
        <w:rPr>
          <w:color w:val="000000"/>
          <w:sz w:val="32"/>
          <w:szCs w:val="32"/>
          <w:shd w:val="clear" w:color="auto" w:fill="FFFFFF"/>
        </w:rPr>
        <w:t>ho nên</w:t>
      </w:r>
      <w:r w:rsidR="006C7BB5">
        <w:rPr>
          <w:color w:val="000000"/>
          <w:sz w:val="32"/>
          <w:szCs w:val="32"/>
          <w:shd w:val="clear" w:color="auto" w:fill="FFFFFF"/>
        </w:rPr>
        <w:t>,</w:t>
      </w:r>
      <w:r w:rsidR="008D13EB" w:rsidRPr="003F71B4">
        <w:rPr>
          <w:color w:val="000000"/>
          <w:sz w:val="32"/>
          <w:szCs w:val="32"/>
          <w:shd w:val="clear" w:color="auto" w:fill="FFFFFF"/>
        </w:rPr>
        <w:t xml:space="preserve"> trong phòng tối</w:t>
      </w:r>
      <w:r w:rsidR="00014826" w:rsidRPr="003F71B4">
        <w:rPr>
          <w:color w:val="000000"/>
          <w:sz w:val="32"/>
          <w:szCs w:val="32"/>
          <w:shd w:val="clear" w:color="auto" w:fill="FFFFFF"/>
        </w:rPr>
        <w:t xml:space="preserve"> không được buông thả</w:t>
      </w:r>
      <w:r w:rsidR="008D13EB" w:rsidRPr="003F71B4">
        <w:rPr>
          <w:color w:val="000000"/>
          <w:sz w:val="32"/>
          <w:szCs w:val="32"/>
          <w:shd w:val="clear" w:color="auto" w:fill="FFFFFF"/>
        </w:rPr>
        <w:t>, tức là trong phòng tối không ai nhìn thấy bạn</w:t>
      </w:r>
      <w:r w:rsidR="006C7BB5">
        <w:rPr>
          <w:color w:val="000000"/>
          <w:sz w:val="32"/>
          <w:szCs w:val="32"/>
          <w:shd w:val="clear" w:color="auto" w:fill="FFFFFF"/>
        </w:rPr>
        <w:t>,</w:t>
      </w:r>
      <w:r w:rsidR="008D13EB" w:rsidRPr="003F71B4">
        <w:rPr>
          <w:color w:val="000000"/>
          <w:sz w:val="32"/>
          <w:szCs w:val="32"/>
          <w:shd w:val="clear" w:color="auto" w:fill="FFFFFF"/>
        </w:rPr>
        <w:t xml:space="preserve"> </w:t>
      </w:r>
      <w:r w:rsidR="00A531CA" w:rsidRPr="003F71B4">
        <w:rPr>
          <w:color w:val="000000"/>
          <w:sz w:val="32"/>
          <w:szCs w:val="32"/>
          <w:shd w:val="clear" w:color="auto" w:fill="FFFFFF"/>
        </w:rPr>
        <w:t>khi đó chính là lúc tu dưỡng phẩm hạnh thanh cao chánh đại của mình</w:t>
      </w:r>
      <w:r w:rsidR="006C7BB5">
        <w:rPr>
          <w:color w:val="000000"/>
          <w:sz w:val="32"/>
          <w:szCs w:val="32"/>
          <w:shd w:val="clear" w:color="auto" w:fill="FFFFFF"/>
        </w:rPr>
        <w:t>,</w:t>
      </w:r>
      <w:r w:rsidR="00014826" w:rsidRPr="003F71B4">
        <w:rPr>
          <w:color w:val="000000"/>
          <w:sz w:val="32"/>
          <w:szCs w:val="32"/>
          <w:shd w:val="clear" w:color="auto" w:fill="FFFFFF"/>
        </w:rPr>
        <w:t xml:space="preserve"> nên</w:t>
      </w:r>
      <w:r w:rsidR="00086C3A" w:rsidRPr="003F71B4">
        <w:rPr>
          <w:color w:val="000000"/>
          <w:sz w:val="32"/>
          <w:szCs w:val="32"/>
          <w:shd w:val="clear" w:color="auto" w:fill="FFFFFF"/>
        </w:rPr>
        <w:t xml:space="preserve"> không được phóng d</w:t>
      </w:r>
      <w:r w:rsidR="00014826" w:rsidRPr="003F71B4">
        <w:rPr>
          <w:color w:val="000000"/>
          <w:sz w:val="32"/>
          <w:szCs w:val="32"/>
          <w:shd w:val="clear" w:color="auto" w:fill="FFFFFF"/>
        </w:rPr>
        <w:t>ật.</w:t>
      </w:r>
      <w:r w:rsidR="00C037AF" w:rsidRPr="003F71B4">
        <w:rPr>
          <w:color w:val="000000"/>
          <w:sz w:val="32"/>
          <w:szCs w:val="32"/>
          <w:shd w:val="clear" w:color="auto" w:fill="FFFFFF"/>
        </w:rPr>
        <w:t xml:space="preserve"> Tiếp theo xin xem điều thứ </w:t>
      </w:r>
      <w:r w:rsidR="006C7BB5">
        <w:rPr>
          <w:color w:val="000000"/>
          <w:sz w:val="32"/>
          <w:szCs w:val="32"/>
          <w:shd w:val="clear" w:color="auto" w:fill="FFFFFF"/>
        </w:rPr>
        <w:t>mười sáu</w:t>
      </w:r>
      <w:r w:rsidR="00C037AF" w:rsidRPr="003F71B4">
        <w:rPr>
          <w:color w:val="000000"/>
          <w:sz w:val="32"/>
          <w:szCs w:val="32"/>
          <w:shd w:val="clear" w:color="auto" w:fill="FFFFFF"/>
        </w:rPr>
        <w:t>:</w:t>
      </w:r>
    </w:p>
    <w:p w14:paraId="478FCB1A" w14:textId="77777777" w:rsidR="00C037AF" w:rsidRPr="003F71B4" w:rsidRDefault="00C037AF" w:rsidP="003F71B4">
      <w:pPr>
        <w:spacing w:line="240" w:lineRule="auto"/>
        <w:jc w:val="center"/>
        <w:rPr>
          <w:b/>
          <w:i/>
          <w:color w:val="000000"/>
          <w:sz w:val="32"/>
          <w:szCs w:val="32"/>
          <w:shd w:val="clear" w:color="auto" w:fill="FFFFFF"/>
        </w:rPr>
      </w:pPr>
      <w:r w:rsidRPr="003F71B4">
        <w:rPr>
          <w:b/>
          <w:i/>
          <w:color w:val="000000"/>
          <w:sz w:val="32"/>
          <w:szCs w:val="32"/>
          <w:shd w:val="clear" w:color="auto" w:fill="FFFFFF"/>
        </w:rPr>
        <w:t>“</w:t>
      </w:r>
      <w:r w:rsidR="001775EF" w:rsidRPr="003F71B4">
        <w:rPr>
          <w:b/>
          <w:i/>
          <w:color w:val="000000"/>
          <w:sz w:val="32"/>
          <w:szCs w:val="32"/>
          <w:shd w:val="clear" w:color="auto" w:fill="FFFFFF"/>
        </w:rPr>
        <w:t>Chớ làm vội, vội sai nhiều”</w:t>
      </w:r>
    </w:p>
    <w:p w14:paraId="726F7D4F" w14:textId="77777777" w:rsidR="005744CE" w:rsidRPr="003F71B4" w:rsidRDefault="005744CE" w:rsidP="00B87687">
      <w:pPr>
        <w:spacing w:line="240" w:lineRule="auto"/>
        <w:jc w:val="both"/>
        <w:rPr>
          <w:color w:val="000000"/>
          <w:sz w:val="32"/>
          <w:szCs w:val="32"/>
          <w:shd w:val="clear" w:color="auto" w:fill="FFFFFF"/>
        </w:rPr>
      </w:pPr>
      <w:r w:rsidRPr="003F71B4">
        <w:rPr>
          <w:color w:val="000000"/>
          <w:sz w:val="32"/>
          <w:szCs w:val="32"/>
          <w:shd w:val="clear" w:color="auto" w:fill="FFFFFF"/>
        </w:rPr>
        <w:t>Người hiện nay đều rất vội,</w:t>
      </w:r>
      <w:r w:rsidR="00AC1FE4" w:rsidRPr="003F71B4">
        <w:rPr>
          <w:color w:val="000000"/>
          <w:sz w:val="32"/>
          <w:szCs w:val="32"/>
          <w:shd w:val="clear" w:color="auto" w:fill="FFFFFF"/>
        </w:rPr>
        <w:t xml:space="preserve"> vội vàng nhưng kỳ thực chúng ta thấy rất nhiều việc không cần phải bận như vậ</w:t>
      </w:r>
      <w:r w:rsidR="00735902" w:rsidRPr="003F71B4">
        <w:rPr>
          <w:color w:val="000000"/>
          <w:sz w:val="32"/>
          <w:szCs w:val="32"/>
          <w:shd w:val="clear" w:color="auto" w:fill="FFFFFF"/>
        </w:rPr>
        <w:t>y. T</w:t>
      </w:r>
      <w:r w:rsidR="00AC1FE4" w:rsidRPr="003F71B4">
        <w:rPr>
          <w:color w:val="000000"/>
          <w:sz w:val="32"/>
          <w:szCs w:val="32"/>
          <w:shd w:val="clear" w:color="auto" w:fill="FFFFFF"/>
        </w:rPr>
        <w:t xml:space="preserve">ại sao </w:t>
      </w:r>
      <w:r w:rsidR="00A71410" w:rsidRPr="003F71B4">
        <w:rPr>
          <w:color w:val="000000"/>
          <w:sz w:val="32"/>
          <w:szCs w:val="32"/>
          <w:shd w:val="clear" w:color="auto" w:fill="FFFFFF"/>
        </w:rPr>
        <w:t xml:space="preserve">lại </w:t>
      </w:r>
      <w:r w:rsidR="00A224D4" w:rsidRPr="003F71B4">
        <w:rPr>
          <w:color w:val="000000"/>
          <w:sz w:val="32"/>
          <w:szCs w:val="32"/>
          <w:shd w:val="clear" w:color="auto" w:fill="FFFFFF"/>
        </w:rPr>
        <w:t>bận rộn</w:t>
      </w:r>
      <w:r w:rsidR="00A71410" w:rsidRPr="003F71B4">
        <w:rPr>
          <w:color w:val="000000"/>
          <w:sz w:val="32"/>
          <w:szCs w:val="32"/>
          <w:shd w:val="clear" w:color="auto" w:fill="FFFFFF"/>
        </w:rPr>
        <w:t xml:space="preserve"> như vậy</w:t>
      </w:r>
      <w:r w:rsidR="00A224D4" w:rsidRPr="003F71B4">
        <w:rPr>
          <w:color w:val="000000"/>
          <w:sz w:val="32"/>
          <w:szCs w:val="32"/>
          <w:shd w:val="clear" w:color="auto" w:fill="FFFFFF"/>
        </w:rPr>
        <w:t xml:space="preserve">? Kỳ thực phần lớn nguyên nhân đều </w:t>
      </w:r>
      <w:r w:rsidR="00735902" w:rsidRPr="003F71B4">
        <w:rPr>
          <w:color w:val="000000"/>
          <w:sz w:val="32"/>
          <w:szCs w:val="32"/>
          <w:shd w:val="clear" w:color="auto" w:fill="FFFFFF"/>
        </w:rPr>
        <w:t>là do</w:t>
      </w:r>
      <w:r w:rsidR="00632E0E" w:rsidRPr="003F71B4">
        <w:rPr>
          <w:color w:val="000000"/>
          <w:sz w:val="32"/>
          <w:szCs w:val="32"/>
          <w:shd w:val="clear" w:color="auto" w:fill="FFFFFF"/>
        </w:rPr>
        <w:t xml:space="preserve"> bản thân không thể quản lý tốt thời gian của mình</w:t>
      </w:r>
      <w:r w:rsidR="009A7DE2" w:rsidRPr="003F71B4">
        <w:rPr>
          <w:color w:val="000000"/>
          <w:sz w:val="32"/>
          <w:szCs w:val="32"/>
          <w:shd w:val="clear" w:color="auto" w:fill="FFFFFF"/>
        </w:rPr>
        <w:t xml:space="preserve">, không </w:t>
      </w:r>
      <w:r w:rsidR="00946A32" w:rsidRPr="003F71B4">
        <w:rPr>
          <w:color w:val="000000"/>
          <w:sz w:val="32"/>
          <w:szCs w:val="32"/>
          <w:shd w:val="clear" w:color="auto" w:fill="FFFFFF"/>
        </w:rPr>
        <w:t>lên</w:t>
      </w:r>
      <w:r w:rsidR="009A7DE2" w:rsidRPr="003F71B4">
        <w:rPr>
          <w:color w:val="000000"/>
          <w:sz w:val="32"/>
          <w:szCs w:val="32"/>
          <w:shd w:val="clear" w:color="auto" w:fill="FFFFFF"/>
        </w:rPr>
        <w:t xml:space="preserve"> kế hoạch </w:t>
      </w:r>
      <w:r w:rsidR="00946A32" w:rsidRPr="003F71B4">
        <w:rPr>
          <w:color w:val="000000"/>
          <w:sz w:val="32"/>
          <w:szCs w:val="32"/>
          <w:shd w:val="clear" w:color="auto" w:fill="FFFFFF"/>
        </w:rPr>
        <w:t>tố</w:t>
      </w:r>
      <w:r w:rsidR="00C66384" w:rsidRPr="003F71B4">
        <w:rPr>
          <w:color w:val="000000"/>
          <w:sz w:val="32"/>
          <w:szCs w:val="32"/>
          <w:shd w:val="clear" w:color="auto" w:fill="FFFFFF"/>
        </w:rPr>
        <w:t>t, cho nên khi gặp phải chuyện cấ</w:t>
      </w:r>
      <w:r w:rsidR="005B6443" w:rsidRPr="003F71B4">
        <w:rPr>
          <w:color w:val="000000"/>
          <w:sz w:val="32"/>
          <w:szCs w:val="32"/>
          <w:shd w:val="clear" w:color="auto" w:fill="FFFFFF"/>
        </w:rPr>
        <w:t>p bách thì lú</w:t>
      </w:r>
      <w:r w:rsidR="00C66384" w:rsidRPr="003F71B4">
        <w:rPr>
          <w:color w:val="000000"/>
          <w:sz w:val="32"/>
          <w:szCs w:val="32"/>
          <w:shd w:val="clear" w:color="auto" w:fill="FFFFFF"/>
        </w:rPr>
        <w:t xml:space="preserve">ng ta lúng túng. Trong </w:t>
      </w:r>
      <w:r w:rsidR="005B6443" w:rsidRPr="003F71B4">
        <w:rPr>
          <w:color w:val="000000"/>
          <w:sz w:val="32"/>
          <w:szCs w:val="32"/>
          <w:shd w:val="clear" w:color="auto" w:fill="FFFFFF"/>
        </w:rPr>
        <w:t xml:space="preserve">sách </w:t>
      </w:r>
      <w:r w:rsidR="00C66384" w:rsidRPr="003F71B4">
        <w:rPr>
          <w:color w:val="000000"/>
          <w:sz w:val="32"/>
          <w:szCs w:val="32"/>
          <w:shd w:val="clear" w:color="auto" w:fill="FFFFFF"/>
        </w:rPr>
        <w:t>“Đại Học” nói với chúng ta rằng</w:t>
      </w:r>
      <w:r w:rsidR="006C7BB5">
        <w:rPr>
          <w:color w:val="000000"/>
          <w:sz w:val="32"/>
          <w:szCs w:val="32"/>
          <w:shd w:val="clear" w:color="auto" w:fill="FFFFFF"/>
        </w:rPr>
        <w:t>:</w:t>
      </w:r>
      <w:r w:rsidR="00C66384" w:rsidRPr="003F71B4">
        <w:rPr>
          <w:color w:val="000000"/>
          <w:sz w:val="32"/>
          <w:szCs w:val="32"/>
          <w:shd w:val="clear" w:color="auto" w:fill="FFFFFF"/>
        </w:rPr>
        <w:t xml:space="preserve"> “</w:t>
      </w:r>
      <w:r w:rsidR="006C7BB5" w:rsidRPr="003F71B4">
        <w:rPr>
          <w:i/>
          <w:color w:val="000000"/>
          <w:sz w:val="32"/>
          <w:szCs w:val="32"/>
          <w:shd w:val="clear" w:color="auto" w:fill="FFFFFF"/>
        </w:rPr>
        <w:t>V</w:t>
      </w:r>
      <w:r w:rsidR="00D97DD1" w:rsidRPr="003F71B4">
        <w:rPr>
          <w:i/>
          <w:color w:val="000000"/>
          <w:sz w:val="32"/>
          <w:szCs w:val="32"/>
          <w:shd w:val="clear" w:color="auto" w:fill="FFFFFF"/>
        </w:rPr>
        <w:t xml:space="preserve">iệc có đầu cuối, </w:t>
      </w:r>
      <w:r w:rsidR="00C96A1B" w:rsidRPr="003F71B4">
        <w:rPr>
          <w:i/>
          <w:color w:val="000000"/>
          <w:sz w:val="32"/>
          <w:szCs w:val="32"/>
          <w:shd w:val="clear" w:color="auto" w:fill="FFFFFF"/>
        </w:rPr>
        <w:t>biết được trước sau là gần với đạo vậy</w:t>
      </w:r>
      <w:r w:rsidR="00C96A1B" w:rsidRPr="003F71B4">
        <w:rPr>
          <w:color w:val="000000"/>
          <w:sz w:val="32"/>
          <w:szCs w:val="32"/>
          <w:shd w:val="clear" w:color="auto" w:fill="FFFFFF"/>
        </w:rPr>
        <w:t xml:space="preserve">”. </w:t>
      </w:r>
      <w:r w:rsidR="002B642F" w:rsidRPr="003F71B4">
        <w:rPr>
          <w:color w:val="000000"/>
          <w:sz w:val="32"/>
          <w:szCs w:val="32"/>
          <w:shd w:val="clear" w:color="auto" w:fill="FFFFFF"/>
        </w:rPr>
        <w:t>Mọi</w:t>
      </w:r>
      <w:r w:rsidR="00C96A1B" w:rsidRPr="003F71B4">
        <w:rPr>
          <w:color w:val="000000"/>
          <w:sz w:val="32"/>
          <w:szCs w:val="32"/>
          <w:shd w:val="clear" w:color="auto" w:fill="FFFFFF"/>
        </w:rPr>
        <w:t xml:space="preserve"> việc đều có mở đầu và kết thúc</w:t>
      </w:r>
      <w:r w:rsidR="005704E6" w:rsidRPr="003F71B4">
        <w:rPr>
          <w:color w:val="000000"/>
          <w:sz w:val="32"/>
          <w:szCs w:val="32"/>
          <w:shd w:val="clear" w:color="auto" w:fill="FFFFFF"/>
        </w:rPr>
        <w:t xml:space="preserve">, đều có thứ tự trước sau. Khi bạn </w:t>
      </w:r>
      <w:r w:rsidR="00E2642F" w:rsidRPr="003F71B4">
        <w:rPr>
          <w:color w:val="000000"/>
          <w:sz w:val="32"/>
          <w:szCs w:val="32"/>
          <w:shd w:val="clear" w:color="auto" w:fill="FFFFFF"/>
        </w:rPr>
        <w:t>biết</w:t>
      </w:r>
      <w:r w:rsidR="005704E6" w:rsidRPr="003F71B4">
        <w:rPr>
          <w:color w:val="000000"/>
          <w:sz w:val="32"/>
          <w:szCs w:val="32"/>
          <w:shd w:val="clear" w:color="auto" w:fill="FFFFFF"/>
        </w:rPr>
        <w:t xml:space="preserve"> được thứ tự trước sau</w:t>
      </w:r>
      <w:r w:rsidR="00E2642F" w:rsidRPr="003F71B4">
        <w:rPr>
          <w:color w:val="000000"/>
          <w:sz w:val="32"/>
          <w:szCs w:val="32"/>
          <w:shd w:val="clear" w:color="auto" w:fill="FFFFFF"/>
        </w:rPr>
        <w:t xml:space="preserve"> thì tự nhiên hiểu rành mạch rõ ràng</w:t>
      </w:r>
      <w:r w:rsidR="00CA1057" w:rsidRPr="003F71B4">
        <w:rPr>
          <w:color w:val="000000"/>
          <w:sz w:val="32"/>
          <w:szCs w:val="32"/>
          <w:shd w:val="clear" w:color="auto" w:fill="FFFFFF"/>
        </w:rPr>
        <w:t xml:space="preserve"> việc gì cần làm </w:t>
      </w:r>
      <w:r w:rsidR="002C5532" w:rsidRPr="003F71B4">
        <w:rPr>
          <w:color w:val="000000"/>
          <w:sz w:val="32"/>
          <w:szCs w:val="32"/>
          <w:shd w:val="clear" w:color="auto" w:fill="FFFFFF"/>
        </w:rPr>
        <w:t>hiện tại</w:t>
      </w:r>
      <w:r w:rsidR="00CA1057" w:rsidRPr="003F71B4">
        <w:rPr>
          <w:color w:val="000000"/>
          <w:sz w:val="32"/>
          <w:szCs w:val="32"/>
          <w:shd w:val="clear" w:color="auto" w:fill="FFFFFF"/>
        </w:rPr>
        <w:t>, việc gì</w:t>
      </w:r>
      <w:r w:rsidR="001A3A9F" w:rsidRPr="003F71B4">
        <w:rPr>
          <w:color w:val="000000"/>
          <w:sz w:val="32"/>
          <w:szCs w:val="32"/>
          <w:shd w:val="clear" w:color="auto" w:fill="FFFFFF"/>
        </w:rPr>
        <w:t xml:space="preserve"> tương lai mới làm</w:t>
      </w:r>
      <w:r w:rsidR="00E02F41" w:rsidRPr="003F71B4">
        <w:rPr>
          <w:color w:val="000000"/>
          <w:sz w:val="32"/>
          <w:szCs w:val="32"/>
          <w:shd w:val="clear" w:color="auto" w:fill="FFFFFF"/>
        </w:rPr>
        <w:t xml:space="preserve">. Chúng ta thấy một số người lãnh đạo thành công hoặc là những nhà lãnh đạo </w:t>
      </w:r>
      <w:r w:rsidR="007805EF">
        <w:rPr>
          <w:color w:val="000000"/>
          <w:sz w:val="32"/>
          <w:szCs w:val="32"/>
          <w:shd w:val="clear" w:color="auto" w:fill="FFFFFF"/>
        </w:rPr>
        <w:t>doanh</w:t>
      </w:r>
      <w:r w:rsidR="00E02F41" w:rsidRPr="003F71B4">
        <w:rPr>
          <w:color w:val="000000"/>
          <w:sz w:val="32"/>
          <w:szCs w:val="32"/>
          <w:shd w:val="clear" w:color="auto" w:fill="FFFFFF"/>
        </w:rPr>
        <w:t xml:space="preserve"> nghiệp</w:t>
      </w:r>
      <w:r w:rsidR="007805EF">
        <w:rPr>
          <w:color w:val="000000"/>
          <w:sz w:val="32"/>
          <w:szCs w:val="32"/>
          <w:shd w:val="clear" w:color="auto" w:fill="FFFFFF"/>
        </w:rPr>
        <w:t>,</w:t>
      </w:r>
      <w:r w:rsidR="00B42DB0" w:rsidRPr="003F71B4">
        <w:rPr>
          <w:color w:val="000000"/>
          <w:sz w:val="32"/>
          <w:szCs w:val="32"/>
          <w:shd w:val="clear" w:color="auto" w:fill="FFFFFF"/>
        </w:rPr>
        <w:t xml:space="preserve"> thông thường cuộc sống của họ đều không quá bận rộn</w:t>
      </w:r>
      <w:r w:rsidR="00A71410" w:rsidRPr="003F71B4">
        <w:rPr>
          <w:color w:val="000000"/>
          <w:sz w:val="32"/>
          <w:szCs w:val="32"/>
          <w:shd w:val="clear" w:color="auto" w:fill="FFFFFF"/>
        </w:rPr>
        <w:t>. Họ</w:t>
      </w:r>
      <w:r w:rsidR="00B42DB0" w:rsidRPr="003F71B4">
        <w:rPr>
          <w:color w:val="000000"/>
          <w:sz w:val="32"/>
          <w:szCs w:val="32"/>
          <w:shd w:val="clear" w:color="auto" w:fill="FFFFFF"/>
        </w:rPr>
        <w:t xml:space="preserve"> vẫn còn</w:t>
      </w:r>
      <w:r w:rsidR="004147F6" w:rsidRPr="003F71B4">
        <w:rPr>
          <w:color w:val="000000"/>
          <w:sz w:val="32"/>
          <w:szCs w:val="32"/>
          <w:shd w:val="clear" w:color="auto" w:fill="FFFFFF"/>
        </w:rPr>
        <w:t xml:space="preserve"> có</w:t>
      </w:r>
      <w:r w:rsidR="00B42DB0" w:rsidRPr="003F71B4">
        <w:rPr>
          <w:color w:val="000000"/>
          <w:sz w:val="32"/>
          <w:szCs w:val="32"/>
          <w:shd w:val="clear" w:color="auto" w:fill="FFFFFF"/>
        </w:rPr>
        <w:t xml:space="preserve"> thời gia</w:t>
      </w:r>
      <w:r w:rsidR="00A71410" w:rsidRPr="003F71B4">
        <w:rPr>
          <w:color w:val="000000"/>
          <w:sz w:val="32"/>
          <w:szCs w:val="32"/>
          <w:shd w:val="clear" w:color="auto" w:fill="FFFFFF"/>
        </w:rPr>
        <w:t>n</w:t>
      </w:r>
      <w:r w:rsidR="00B42DB0" w:rsidRPr="003F71B4">
        <w:rPr>
          <w:color w:val="000000"/>
          <w:sz w:val="32"/>
          <w:szCs w:val="32"/>
          <w:shd w:val="clear" w:color="auto" w:fill="FFFFFF"/>
        </w:rPr>
        <w:t xml:space="preserve"> đi đánh gôn</w:t>
      </w:r>
      <w:r w:rsidR="004147F6" w:rsidRPr="003F71B4">
        <w:rPr>
          <w:color w:val="000000"/>
          <w:sz w:val="32"/>
          <w:szCs w:val="32"/>
          <w:shd w:val="clear" w:color="auto" w:fill="FFFFFF"/>
        </w:rPr>
        <w:t xml:space="preserve">, có thời gian đi tham gia </w:t>
      </w:r>
      <w:r w:rsidR="006C7BB5">
        <w:rPr>
          <w:color w:val="000000"/>
          <w:sz w:val="32"/>
          <w:szCs w:val="32"/>
          <w:shd w:val="clear" w:color="auto" w:fill="FFFFFF"/>
        </w:rPr>
        <w:t>một</w:t>
      </w:r>
      <w:r w:rsidR="006C7BB5" w:rsidRPr="003F71B4">
        <w:rPr>
          <w:color w:val="000000"/>
          <w:sz w:val="32"/>
          <w:szCs w:val="32"/>
          <w:shd w:val="clear" w:color="auto" w:fill="FFFFFF"/>
        </w:rPr>
        <w:t xml:space="preserve"> </w:t>
      </w:r>
      <w:r w:rsidR="004147F6" w:rsidRPr="003F71B4">
        <w:rPr>
          <w:color w:val="000000"/>
          <w:sz w:val="32"/>
          <w:szCs w:val="32"/>
          <w:shd w:val="clear" w:color="auto" w:fill="FFFFFF"/>
        </w:rPr>
        <w:t>số trò chơi giải trí</w:t>
      </w:r>
      <w:r w:rsidR="00FB0543" w:rsidRPr="003F71B4">
        <w:rPr>
          <w:color w:val="000000"/>
          <w:sz w:val="32"/>
          <w:szCs w:val="32"/>
          <w:shd w:val="clear" w:color="auto" w:fill="FFFFFF"/>
        </w:rPr>
        <w:t xml:space="preserve">, </w:t>
      </w:r>
      <w:r w:rsidR="00A82CF0" w:rsidRPr="003F71B4">
        <w:rPr>
          <w:color w:val="000000"/>
          <w:sz w:val="32"/>
          <w:szCs w:val="32"/>
          <w:shd w:val="clear" w:color="auto" w:fill="FFFFFF"/>
        </w:rPr>
        <w:t xml:space="preserve">họ </w:t>
      </w:r>
      <w:r w:rsidR="00FB0543" w:rsidRPr="003F71B4">
        <w:rPr>
          <w:color w:val="000000"/>
          <w:sz w:val="32"/>
          <w:szCs w:val="32"/>
          <w:shd w:val="clear" w:color="auto" w:fill="FFFFFF"/>
        </w:rPr>
        <w:t>không giống những người bận tối tăm m</w:t>
      </w:r>
      <w:r w:rsidR="007805EF">
        <w:rPr>
          <w:color w:val="000000"/>
          <w:sz w:val="32"/>
          <w:szCs w:val="32"/>
          <w:shd w:val="clear" w:color="auto" w:fill="FFFFFF"/>
        </w:rPr>
        <w:t>ặ</w:t>
      </w:r>
      <w:r w:rsidR="00FB0543" w:rsidRPr="003F71B4">
        <w:rPr>
          <w:color w:val="000000"/>
          <w:sz w:val="32"/>
          <w:szCs w:val="32"/>
          <w:shd w:val="clear" w:color="auto" w:fill="FFFFFF"/>
        </w:rPr>
        <w:t>t mũi. Vì sao vậy?</w:t>
      </w:r>
      <w:r w:rsidR="00594953" w:rsidRPr="003F71B4">
        <w:rPr>
          <w:color w:val="000000"/>
          <w:sz w:val="32"/>
          <w:szCs w:val="32"/>
          <w:shd w:val="clear" w:color="auto" w:fill="FFFFFF"/>
        </w:rPr>
        <w:t xml:space="preserve"> Chính vì họ có trí huệ này, họ hiểu được </w:t>
      </w:r>
      <w:r w:rsidR="00F02700" w:rsidRPr="003F71B4">
        <w:rPr>
          <w:color w:val="000000"/>
          <w:sz w:val="32"/>
          <w:szCs w:val="32"/>
          <w:shd w:val="clear" w:color="auto" w:fill="FFFFFF"/>
        </w:rPr>
        <w:t xml:space="preserve">làm việc </w:t>
      </w:r>
      <w:r w:rsidR="00F13DF8" w:rsidRPr="003F71B4">
        <w:rPr>
          <w:color w:val="000000"/>
          <w:sz w:val="32"/>
          <w:szCs w:val="32"/>
          <w:shd w:val="clear" w:color="auto" w:fill="FFFFFF"/>
        </w:rPr>
        <w:t xml:space="preserve">phải </w:t>
      </w:r>
      <w:r w:rsidR="00F02700" w:rsidRPr="003F71B4">
        <w:rPr>
          <w:color w:val="000000"/>
          <w:sz w:val="32"/>
          <w:szCs w:val="32"/>
          <w:shd w:val="clear" w:color="auto" w:fill="FFFFFF"/>
        </w:rPr>
        <w:t xml:space="preserve">có thứ tự trước sau, hiểu được </w:t>
      </w:r>
      <w:r w:rsidR="002C19EA" w:rsidRPr="003F71B4">
        <w:rPr>
          <w:color w:val="000000"/>
          <w:sz w:val="32"/>
          <w:szCs w:val="32"/>
          <w:shd w:val="clear" w:color="auto" w:fill="FFFFFF"/>
        </w:rPr>
        <w:t>nặng nhẹ</w:t>
      </w:r>
      <w:r w:rsidR="007805EF">
        <w:rPr>
          <w:color w:val="000000"/>
          <w:sz w:val="32"/>
          <w:szCs w:val="32"/>
          <w:shd w:val="clear" w:color="auto" w:fill="FFFFFF"/>
        </w:rPr>
        <w:t>,</w:t>
      </w:r>
      <w:r w:rsidR="002C19EA" w:rsidRPr="003F71B4">
        <w:rPr>
          <w:color w:val="000000"/>
          <w:sz w:val="32"/>
          <w:szCs w:val="32"/>
          <w:shd w:val="clear" w:color="auto" w:fill="FFFFFF"/>
        </w:rPr>
        <w:t xml:space="preserve"> nhanh chậm trong công việc</w:t>
      </w:r>
      <w:r w:rsidR="006C7BB5">
        <w:rPr>
          <w:color w:val="000000"/>
          <w:sz w:val="32"/>
          <w:szCs w:val="32"/>
          <w:shd w:val="clear" w:color="auto" w:fill="FFFFFF"/>
        </w:rPr>
        <w:t>.</w:t>
      </w:r>
      <w:r w:rsidR="002C19EA" w:rsidRPr="003F71B4">
        <w:rPr>
          <w:color w:val="000000"/>
          <w:sz w:val="32"/>
          <w:szCs w:val="32"/>
          <w:shd w:val="clear" w:color="auto" w:fill="FFFFFF"/>
        </w:rPr>
        <w:t xml:space="preserve"> </w:t>
      </w:r>
      <w:r w:rsidR="006C7BB5">
        <w:rPr>
          <w:color w:val="000000"/>
          <w:sz w:val="32"/>
          <w:szCs w:val="32"/>
          <w:shd w:val="clear" w:color="auto" w:fill="FFFFFF"/>
        </w:rPr>
        <w:t>D</w:t>
      </w:r>
      <w:r w:rsidR="002C19EA" w:rsidRPr="003F71B4">
        <w:rPr>
          <w:color w:val="000000"/>
          <w:sz w:val="32"/>
          <w:szCs w:val="32"/>
          <w:shd w:val="clear" w:color="auto" w:fill="FFFFFF"/>
        </w:rPr>
        <w:t>o vậy</w:t>
      </w:r>
      <w:r w:rsidR="006C7BB5">
        <w:rPr>
          <w:color w:val="000000"/>
          <w:sz w:val="32"/>
          <w:szCs w:val="32"/>
          <w:shd w:val="clear" w:color="auto" w:fill="FFFFFF"/>
        </w:rPr>
        <w:t>,</w:t>
      </w:r>
      <w:r w:rsidR="002C19EA" w:rsidRPr="003F71B4">
        <w:rPr>
          <w:color w:val="000000"/>
          <w:sz w:val="32"/>
          <w:szCs w:val="32"/>
          <w:shd w:val="clear" w:color="auto" w:fill="FFFFFF"/>
        </w:rPr>
        <w:t xml:space="preserve"> gặp chuyện tự nhiên họ có thể ung dung thong thả.</w:t>
      </w:r>
    </w:p>
    <w:p w14:paraId="3A2729E0" w14:textId="77777777" w:rsidR="00AC3632" w:rsidRPr="003F71B4" w:rsidRDefault="00AC3632" w:rsidP="00B87687">
      <w:pPr>
        <w:spacing w:line="240" w:lineRule="auto"/>
        <w:jc w:val="both"/>
        <w:rPr>
          <w:color w:val="000000"/>
          <w:sz w:val="32"/>
          <w:szCs w:val="32"/>
          <w:shd w:val="clear" w:color="auto" w:fill="FFFFFF"/>
        </w:rPr>
      </w:pPr>
      <w:r w:rsidRPr="003F71B4">
        <w:rPr>
          <w:color w:val="000000"/>
          <w:sz w:val="32"/>
          <w:szCs w:val="32"/>
          <w:shd w:val="clear" w:color="auto" w:fill="FFFFFF"/>
        </w:rPr>
        <w:t>Khi chúng ta bận rộn thường sẽ làm sai việc</w:t>
      </w:r>
      <w:r w:rsidR="00BE31BD" w:rsidRPr="003F71B4">
        <w:rPr>
          <w:color w:val="000000"/>
          <w:sz w:val="32"/>
          <w:szCs w:val="32"/>
          <w:shd w:val="clear" w:color="auto" w:fill="FFFFFF"/>
        </w:rPr>
        <w:t>. Bản thân tôi thường có kinh nghiệm như vậ</w:t>
      </w:r>
      <w:r w:rsidR="00F13DF8" w:rsidRPr="003F71B4">
        <w:rPr>
          <w:color w:val="000000"/>
          <w:sz w:val="32"/>
          <w:szCs w:val="32"/>
          <w:shd w:val="clear" w:color="auto" w:fill="FFFFFF"/>
        </w:rPr>
        <w:t>y. K</w:t>
      </w:r>
      <w:r w:rsidR="00BE31BD" w:rsidRPr="003F71B4">
        <w:rPr>
          <w:color w:val="000000"/>
          <w:sz w:val="32"/>
          <w:szCs w:val="32"/>
          <w:shd w:val="clear" w:color="auto" w:fill="FFFFFF"/>
        </w:rPr>
        <w:t xml:space="preserve">hi tôi làm nghiên cứu ở trường </w:t>
      </w:r>
      <w:r w:rsidR="007805EF">
        <w:rPr>
          <w:color w:val="000000"/>
          <w:sz w:val="32"/>
          <w:szCs w:val="32"/>
          <w:shd w:val="clear" w:color="auto" w:fill="FFFFFF"/>
        </w:rPr>
        <w:t>Đ</w:t>
      </w:r>
      <w:r w:rsidR="00BE31BD" w:rsidRPr="003F71B4">
        <w:rPr>
          <w:color w:val="000000"/>
          <w:sz w:val="32"/>
          <w:szCs w:val="32"/>
          <w:shd w:val="clear" w:color="auto" w:fill="FFFFFF"/>
        </w:rPr>
        <w:t>ại học</w:t>
      </w:r>
      <w:r w:rsidR="00DE4450" w:rsidRPr="003F71B4">
        <w:rPr>
          <w:color w:val="000000"/>
          <w:sz w:val="32"/>
          <w:szCs w:val="32"/>
          <w:shd w:val="clear" w:color="auto" w:fill="FFFFFF"/>
        </w:rPr>
        <w:t>, mỗi hạng mục nghiên cứu đều tương đối phức tạp</w:t>
      </w:r>
      <w:r w:rsidR="007805EF">
        <w:rPr>
          <w:color w:val="000000"/>
          <w:sz w:val="32"/>
          <w:szCs w:val="32"/>
          <w:shd w:val="clear" w:color="auto" w:fill="FFFFFF"/>
        </w:rPr>
        <w:t>.</w:t>
      </w:r>
      <w:r w:rsidR="00DE4450" w:rsidRPr="003F71B4">
        <w:rPr>
          <w:color w:val="000000"/>
          <w:sz w:val="32"/>
          <w:szCs w:val="32"/>
          <w:shd w:val="clear" w:color="auto" w:fill="FFFFFF"/>
        </w:rPr>
        <w:t xml:space="preserve"> </w:t>
      </w:r>
      <w:r w:rsidR="007805EF">
        <w:rPr>
          <w:color w:val="000000"/>
          <w:sz w:val="32"/>
          <w:szCs w:val="32"/>
          <w:shd w:val="clear" w:color="auto" w:fill="FFFFFF"/>
        </w:rPr>
        <w:t>V</w:t>
      </w:r>
      <w:r w:rsidR="00DE4450" w:rsidRPr="003F71B4">
        <w:rPr>
          <w:color w:val="000000"/>
          <w:sz w:val="32"/>
          <w:szCs w:val="32"/>
          <w:shd w:val="clear" w:color="auto" w:fill="FFFFFF"/>
        </w:rPr>
        <w:t>í dụ</w:t>
      </w:r>
      <w:r w:rsidR="00F13DF8" w:rsidRPr="003F71B4">
        <w:rPr>
          <w:color w:val="000000"/>
          <w:sz w:val="32"/>
          <w:szCs w:val="32"/>
          <w:shd w:val="clear" w:color="auto" w:fill="FFFFFF"/>
        </w:rPr>
        <w:t xml:space="preserve"> như</w:t>
      </w:r>
      <w:r w:rsidR="00DE4450" w:rsidRPr="003F71B4">
        <w:rPr>
          <w:color w:val="000000"/>
          <w:sz w:val="32"/>
          <w:szCs w:val="32"/>
          <w:shd w:val="clear" w:color="auto" w:fill="FFFFFF"/>
        </w:rPr>
        <w:t xml:space="preserve"> giải một số bài toán</w:t>
      </w:r>
      <w:r w:rsidR="00E52212" w:rsidRPr="003F71B4">
        <w:rPr>
          <w:color w:val="000000"/>
          <w:sz w:val="32"/>
          <w:szCs w:val="32"/>
          <w:shd w:val="clear" w:color="auto" w:fill="FFFFFF"/>
        </w:rPr>
        <w:t>, làm một số kiểm nghiệm thống kê</w:t>
      </w:r>
      <w:r w:rsidR="007805EF">
        <w:rPr>
          <w:color w:val="000000"/>
          <w:sz w:val="32"/>
          <w:szCs w:val="32"/>
          <w:shd w:val="clear" w:color="auto" w:fill="FFFFFF"/>
        </w:rPr>
        <w:t>,</w:t>
      </w:r>
      <w:r w:rsidR="00F13DF8" w:rsidRPr="003F71B4">
        <w:rPr>
          <w:color w:val="000000"/>
          <w:sz w:val="32"/>
          <w:szCs w:val="32"/>
          <w:shd w:val="clear" w:color="auto" w:fill="FFFFFF"/>
        </w:rPr>
        <w:t xml:space="preserve"> </w:t>
      </w:r>
      <w:r w:rsidR="007805EF">
        <w:rPr>
          <w:color w:val="000000"/>
          <w:sz w:val="32"/>
          <w:szCs w:val="32"/>
          <w:shd w:val="clear" w:color="auto" w:fill="FFFFFF"/>
        </w:rPr>
        <w:t>t</w:t>
      </w:r>
      <w:r w:rsidR="00C36E60" w:rsidRPr="003F71B4">
        <w:rPr>
          <w:color w:val="000000"/>
          <w:sz w:val="32"/>
          <w:szCs w:val="32"/>
          <w:shd w:val="clear" w:color="auto" w:fill="FFFFFF"/>
        </w:rPr>
        <w:t xml:space="preserve">rước khi làm </w:t>
      </w:r>
      <w:r w:rsidR="00BD6C83" w:rsidRPr="003F71B4">
        <w:rPr>
          <w:color w:val="000000"/>
          <w:sz w:val="32"/>
          <w:szCs w:val="32"/>
          <w:shd w:val="clear" w:color="auto" w:fill="FFFFFF"/>
        </w:rPr>
        <w:t>t</w:t>
      </w:r>
      <w:r w:rsidR="00C36E60" w:rsidRPr="003F71B4">
        <w:rPr>
          <w:color w:val="000000"/>
          <w:sz w:val="32"/>
          <w:szCs w:val="32"/>
          <w:shd w:val="clear" w:color="auto" w:fill="FFFFFF"/>
        </w:rPr>
        <w:t>hường không có kế hoạch tốt</w:t>
      </w:r>
      <w:r w:rsidR="00BD6C83" w:rsidRPr="003F71B4">
        <w:rPr>
          <w:color w:val="000000"/>
          <w:sz w:val="32"/>
          <w:szCs w:val="32"/>
          <w:shd w:val="clear" w:color="auto" w:fill="FFFFFF"/>
        </w:rPr>
        <w:t xml:space="preserve">, vội vàng bắt tay vào làm </w:t>
      </w:r>
      <w:r w:rsidR="00BF2E6F" w:rsidRPr="003F71B4">
        <w:rPr>
          <w:color w:val="000000"/>
          <w:sz w:val="32"/>
          <w:szCs w:val="32"/>
          <w:shd w:val="clear" w:color="auto" w:fill="FFFFFF"/>
        </w:rPr>
        <w:t xml:space="preserve">thì </w:t>
      </w:r>
      <w:r w:rsidR="00531118" w:rsidRPr="003F71B4">
        <w:rPr>
          <w:color w:val="000000"/>
          <w:sz w:val="32"/>
          <w:szCs w:val="32"/>
          <w:shd w:val="clear" w:color="auto" w:fill="FFFFFF"/>
        </w:rPr>
        <w:t xml:space="preserve">đều </w:t>
      </w:r>
      <w:r w:rsidR="00BD6C83" w:rsidRPr="003F71B4">
        <w:rPr>
          <w:color w:val="000000"/>
          <w:sz w:val="32"/>
          <w:szCs w:val="32"/>
          <w:shd w:val="clear" w:color="auto" w:fill="FFFFFF"/>
        </w:rPr>
        <w:t>thường làm sai</w:t>
      </w:r>
      <w:r w:rsidR="006C7BB5">
        <w:rPr>
          <w:color w:val="000000"/>
          <w:sz w:val="32"/>
          <w:szCs w:val="32"/>
          <w:shd w:val="clear" w:color="auto" w:fill="FFFFFF"/>
        </w:rPr>
        <w:t>.</w:t>
      </w:r>
      <w:r w:rsidR="00BD6C83" w:rsidRPr="003F71B4">
        <w:rPr>
          <w:color w:val="000000"/>
          <w:sz w:val="32"/>
          <w:szCs w:val="32"/>
          <w:shd w:val="clear" w:color="auto" w:fill="FFFFFF"/>
        </w:rPr>
        <w:t xml:space="preserve"> </w:t>
      </w:r>
      <w:r w:rsidR="006C7BB5">
        <w:rPr>
          <w:color w:val="000000"/>
          <w:sz w:val="32"/>
          <w:szCs w:val="32"/>
          <w:shd w:val="clear" w:color="auto" w:fill="FFFFFF"/>
        </w:rPr>
        <w:t>N</w:t>
      </w:r>
      <w:r w:rsidR="00BD6C83" w:rsidRPr="003F71B4">
        <w:rPr>
          <w:color w:val="000000"/>
          <w:sz w:val="32"/>
          <w:szCs w:val="32"/>
          <w:shd w:val="clear" w:color="auto" w:fill="FFFFFF"/>
        </w:rPr>
        <w:t>ếu sai thì phải làm lại từ đầu</w:t>
      </w:r>
      <w:r w:rsidR="00CF7329" w:rsidRPr="003F71B4">
        <w:rPr>
          <w:color w:val="000000"/>
          <w:sz w:val="32"/>
          <w:szCs w:val="32"/>
          <w:shd w:val="clear" w:color="auto" w:fill="FFFFFF"/>
        </w:rPr>
        <w:t xml:space="preserve"> nên những khoảng thời gian đó đều</w:t>
      </w:r>
      <w:r w:rsidR="007805EF">
        <w:rPr>
          <w:color w:val="000000"/>
          <w:sz w:val="32"/>
          <w:szCs w:val="32"/>
          <w:shd w:val="clear" w:color="auto" w:fill="FFFFFF"/>
        </w:rPr>
        <w:t xml:space="preserve"> bị</w:t>
      </w:r>
      <w:r w:rsidR="00CF7329" w:rsidRPr="003F71B4">
        <w:rPr>
          <w:color w:val="000000"/>
          <w:sz w:val="32"/>
          <w:szCs w:val="32"/>
          <w:shd w:val="clear" w:color="auto" w:fill="FFFFFF"/>
        </w:rPr>
        <w:t xml:space="preserve"> lãng phí một cách vô </w:t>
      </w:r>
      <w:r w:rsidR="00DE632C" w:rsidRPr="003F71B4">
        <w:rPr>
          <w:color w:val="000000"/>
          <w:sz w:val="32"/>
          <w:szCs w:val="32"/>
          <w:shd w:val="clear" w:color="auto" w:fill="FFFFFF"/>
        </w:rPr>
        <w:t>ích</w:t>
      </w:r>
      <w:r w:rsidR="00CF7329" w:rsidRPr="003F71B4">
        <w:rPr>
          <w:color w:val="000000"/>
          <w:sz w:val="32"/>
          <w:szCs w:val="32"/>
          <w:shd w:val="clear" w:color="auto" w:fill="FFFFFF"/>
        </w:rPr>
        <w:t>. Cho nên</w:t>
      </w:r>
      <w:r w:rsidR="006C7BB5">
        <w:rPr>
          <w:color w:val="000000"/>
          <w:sz w:val="32"/>
          <w:szCs w:val="32"/>
          <w:shd w:val="clear" w:color="auto" w:fill="FFFFFF"/>
        </w:rPr>
        <w:t>,</w:t>
      </w:r>
      <w:r w:rsidR="00CF7329" w:rsidRPr="003F71B4">
        <w:rPr>
          <w:color w:val="000000"/>
          <w:sz w:val="32"/>
          <w:szCs w:val="32"/>
          <w:shd w:val="clear" w:color="auto" w:fill="FFFFFF"/>
        </w:rPr>
        <w:t xml:space="preserve"> càng sai thì càng vội, càng vội lại càng sai</w:t>
      </w:r>
      <w:r w:rsidR="00857E7C" w:rsidRPr="003F71B4">
        <w:rPr>
          <w:color w:val="000000"/>
          <w:sz w:val="32"/>
          <w:szCs w:val="32"/>
          <w:shd w:val="clear" w:color="auto" w:fill="FFFFFF"/>
        </w:rPr>
        <w:t xml:space="preserve">, quả thực là bước vào </w:t>
      </w:r>
      <w:r w:rsidR="006C7BB5">
        <w:rPr>
          <w:color w:val="000000"/>
          <w:sz w:val="32"/>
          <w:szCs w:val="32"/>
          <w:shd w:val="clear" w:color="auto" w:fill="FFFFFF"/>
        </w:rPr>
        <w:t>một</w:t>
      </w:r>
      <w:r w:rsidR="006C7BB5" w:rsidRPr="003F71B4">
        <w:rPr>
          <w:color w:val="000000"/>
          <w:sz w:val="32"/>
          <w:szCs w:val="32"/>
          <w:shd w:val="clear" w:color="auto" w:fill="FFFFFF"/>
        </w:rPr>
        <w:t xml:space="preserve"> </w:t>
      </w:r>
      <w:r w:rsidR="00857E7C" w:rsidRPr="003F71B4">
        <w:rPr>
          <w:color w:val="000000"/>
          <w:sz w:val="32"/>
          <w:szCs w:val="32"/>
          <w:shd w:val="clear" w:color="auto" w:fill="FFFFFF"/>
        </w:rPr>
        <w:t>cái vòng luẩn quẩn. Cho nên</w:t>
      </w:r>
      <w:r w:rsidR="006C7BB5">
        <w:rPr>
          <w:color w:val="000000"/>
          <w:sz w:val="32"/>
          <w:szCs w:val="32"/>
          <w:shd w:val="clear" w:color="auto" w:fill="FFFFFF"/>
        </w:rPr>
        <w:t>,</w:t>
      </w:r>
      <w:r w:rsidR="00857E7C" w:rsidRPr="003F71B4">
        <w:rPr>
          <w:color w:val="000000"/>
          <w:sz w:val="32"/>
          <w:szCs w:val="32"/>
          <w:shd w:val="clear" w:color="auto" w:fill="FFFFFF"/>
        </w:rPr>
        <w:t xml:space="preserve"> chúng ta phải hiểu rằng trước khi làm việc</w:t>
      </w:r>
      <w:r w:rsidR="00BE4A97" w:rsidRPr="003F71B4">
        <w:rPr>
          <w:color w:val="000000"/>
          <w:sz w:val="32"/>
          <w:szCs w:val="32"/>
          <w:shd w:val="clear" w:color="auto" w:fill="FFFFFF"/>
        </w:rPr>
        <w:t xml:space="preserve"> thì đầu tiên </w:t>
      </w:r>
      <w:r w:rsidR="00857E7C" w:rsidRPr="003F71B4">
        <w:rPr>
          <w:color w:val="000000"/>
          <w:sz w:val="32"/>
          <w:szCs w:val="32"/>
          <w:shd w:val="clear" w:color="auto" w:fill="FFFFFF"/>
        </w:rPr>
        <w:t xml:space="preserve">chúng ta phải </w:t>
      </w:r>
      <w:r w:rsidR="00BE4A97" w:rsidRPr="003F71B4">
        <w:rPr>
          <w:color w:val="000000"/>
          <w:sz w:val="32"/>
          <w:szCs w:val="32"/>
          <w:shd w:val="clear" w:color="auto" w:fill="FFFFFF"/>
        </w:rPr>
        <w:t>để tâm tĩnh lặng lại</w:t>
      </w:r>
      <w:r w:rsidR="000D3A36" w:rsidRPr="003F71B4">
        <w:rPr>
          <w:color w:val="000000"/>
          <w:sz w:val="32"/>
          <w:szCs w:val="32"/>
          <w:shd w:val="clear" w:color="auto" w:fill="FFFFFF"/>
        </w:rPr>
        <w:t>, nhìn kỹ xem nên làm như thế nào sau đó mới bắt tay làm</w:t>
      </w:r>
      <w:r w:rsidR="00B14C27" w:rsidRPr="003F71B4">
        <w:rPr>
          <w:color w:val="000000"/>
          <w:sz w:val="32"/>
          <w:szCs w:val="32"/>
          <w:shd w:val="clear" w:color="auto" w:fill="FFFFFF"/>
        </w:rPr>
        <w:t>. Người xưa nói rằng</w:t>
      </w:r>
      <w:r w:rsidR="006C7BB5">
        <w:rPr>
          <w:color w:val="000000"/>
          <w:sz w:val="32"/>
          <w:szCs w:val="32"/>
          <w:shd w:val="clear" w:color="auto" w:fill="FFFFFF"/>
        </w:rPr>
        <w:t>:</w:t>
      </w:r>
      <w:r w:rsidR="00B14C27" w:rsidRPr="003F71B4">
        <w:rPr>
          <w:color w:val="000000"/>
          <w:sz w:val="32"/>
          <w:szCs w:val="32"/>
          <w:shd w:val="clear" w:color="auto" w:fill="FFFFFF"/>
        </w:rPr>
        <w:t xml:space="preserve"> “</w:t>
      </w:r>
      <w:r w:rsidR="006C7BB5" w:rsidRPr="003F71B4">
        <w:rPr>
          <w:i/>
          <w:color w:val="000000"/>
          <w:sz w:val="32"/>
          <w:szCs w:val="32"/>
          <w:shd w:val="clear" w:color="auto" w:fill="FFFFFF"/>
        </w:rPr>
        <w:t>C</w:t>
      </w:r>
      <w:r w:rsidR="00F947FB" w:rsidRPr="003F71B4">
        <w:rPr>
          <w:i/>
          <w:color w:val="000000"/>
          <w:sz w:val="32"/>
          <w:szCs w:val="32"/>
          <w:shd w:val="clear" w:color="auto" w:fill="FFFFFF"/>
        </w:rPr>
        <w:t>ân nhắc kỹ rồi mới làm</w:t>
      </w:r>
      <w:r w:rsidR="00F947FB" w:rsidRPr="003F71B4">
        <w:rPr>
          <w:color w:val="000000"/>
          <w:sz w:val="32"/>
          <w:szCs w:val="32"/>
          <w:shd w:val="clear" w:color="auto" w:fill="FFFFFF"/>
        </w:rPr>
        <w:t>”</w:t>
      </w:r>
      <w:r w:rsidR="00776018" w:rsidRPr="003F71B4">
        <w:rPr>
          <w:color w:val="000000"/>
          <w:sz w:val="32"/>
          <w:szCs w:val="32"/>
          <w:shd w:val="clear" w:color="auto" w:fill="FFFFFF"/>
        </w:rPr>
        <w:t>, như vậy thì xác xuất xảy ra sai lầm sẽ ít, đương nhiên hiệu quả sẽ cao.</w:t>
      </w:r>
    </w:p>
    <w:p w14:paraId="0B7E38B1" w14:textId="77777777" w:rsidR="00776018" w:rsidRPr="003F71B4" w:rsidRDefault="00434D6B" w:rsidP="00B87687">
      <w:pPr>
        <w:spacing w:line="240" w:lineRule="auto"/>
        <w:jc w:val="both"/>
        <w:rPr>
          <w:color w:val="auto"/>
          <w:sz w:val="32"/>
          <w:szCs w:val="32"/>
        </w:rPr>
      </w:pPr>
      <w:r w:rsidRPr="003F71B4">
        <w:rPr>
          <w:color w:val="auto"/>
          <w:sz w:val="32"/>
          <w:szCs w:val="32"/>
        </w:rPr>
        <w:t xml:space="preserve">Chúng ta </w:t>
      </w:r>
      <w:r w:rsidR="00141EE2" w:rsidRPr="003F71B4">
        <w:rPr>
          <w:color w:val="auto"/>
          <w:sz w:val="32"/>
          <w:szCs w:val="32"/>
        </w:rPr>
        <w:t xml:space="preserve">nghe </w:t>
      </w:r>
      <w:r w:rsidR="008B6EE7" w:rsidRPr="003F71B4">
        <w:rPr>
          <w:color w:val="auto"/>
          <w:sz w:val="32"/>
          <w:szCs w:val="32"/>
        </w:rPr>
        <w:t xml:space="preserve">thấy rất nhiều người </w:t>
      </w:r>
      <w:r w:rsidR="007401CF" w:rsidRPr="003F71B4">
        <w:rPr>
          <w:color w:val="auto"/>
          <w:sz w:val="32"/>
          <w:szCs w:val="32"/>
        </w:rPr>
        <w:t>than trách, rất bất lực nói rằng</w:t>
      </w:r>
      <w:r w:rsidR="006C7BB5">
        <w:rPr>
          <w:color w:val="auto"/>
          <w:sz w:val="32"/>
          <w:szCs w:val="32"/>
        </w:rPr>
        <w:t>:</w:t>
      </w:r>
      <w:r w:rsidR="007401CF" w:rsidRPr="003F71B4">
        <w:rPr>
          <w:color w:val="auto"/>
          <w:sz w:val="32"/>
          <w:szCs w:val="32"/>
        </w:rPr>
        <w:t xml:space="preserve"> “</w:t>
      </w:r>
      <w:r w:rsidR="006C7BB5">
        <w:rPr>
          <w:color w:val="auto"/>
          <w:sz w:val="32"/>
          <w:szCs w:val="32"/>
        </w:rPr>
        <w:t>T</w:t>
      </w:r>
      <w:r w:rsidR="00CA76C6" w:rsidRPr="003F71B4">
        <w:rPr>
          <w:color w:val="auto"/>
          <w:sz w:val="32"/>
          <w:szCs w:val="32"/>
        </w:rPr>
        <w:t xml:space="preserve">ôi </w:t>
      </w:r>
      <w:r w:rsidR="006D7396" w:rsidRPr="003F71B4">
        <w:rPr>
          <w:color w:val="auto"/>
          <w:sz w:val="32"/>
          <w:szCs w:val="32"/>
        </w:rPr>
        <w:t xml:space="preserve">không biết rốt cuộc </w:t>
      </w:r>
      <w:r w:rsidR="00CA76C6" w:rsidRPr="003F71B4">
        <w:rPr>
          <w:color w:val="auto"/>
          <w:sz w:val="32"/>
          <w:szCs w:val="32"/>
        </w:rPr>
        <w:t xml:space="preserve">đời này tôi </w:t>
      </w:r>
      <w:r w:rsidR="006D7396" w:rsidRPr="003F71B4">
        <w:rPr>
          <w:color w:val="auto"/>
          <w:sz w:val="32"/>
          <w:szCs w:val="32"/>
        </w:rPr>
        <w:t xml:space="preserve">phải làm gì. </w:t>
      </w:r>
      <w:r w:rsidR="00302536" w:rsidRPr="003F71B4">
        <w:rPr>
          <w:color w:val="auto"/>
          <w:sz w:val="32"/>
          <w:szCs w:val="32"/>
        </w:rPr>
        <w:t>K</w:t>
      </w:r>
      <w:r w:rsidR="00414CA0" w:rsidRPr="003F71B4">
        <w:rPr>
          <w:color w:val="auto"/>
          <w:sz w:val="32"/>
          <w:szCs w:val="32"/>
        </w:rPr>
        <w:t xml:space="preserve">hi còn nhỏ, lúc còn là </w:t>
      </w:r>
      <w:r w:rsidR="006C7BB5">
        <w:rPr>
          <w:color w:val="auto"/>
          <w:sz w:val="32"/>
          <w:szCs w:val="32"/>
        </w:rPr>
        <w:t>một</w:t>
      </w:r>
      <w:r w:rsidR="006C7BB5" w:rsidRPr="003F71B4">
        <w:rPr>
          <w:color w:val="auto"/>
          <w:sz w:val="32"/>
          <w:szCs w:val="32"/>
        </w:rPr>
        <w:t xml:space="preserve"> </w:t>
      </w:r>
      <w:r w:rsidR="00414CA0" w:rsidRPr="003F71B4">
        <w:rPr>
          <w:color w:val="auto"/>
          <w:sz w:val="32"/>
          <w:szCs w:val="32"/>
        </w:rPr>
        <w:t xml:space="preserve">đứa trẻ tôi </w:t>
      </w:r>
      <w:r w:rsidR="00F07382" w:rsidRPr="003F71B4">
        <w:rPr>
          <w:color w:val="auto"/>
          <w:sz w:val="32"/>
          <w:szCs w:val="32"/>
        </w:rPr>
        <w:t xml:space="preserve">nhìn </w:t>
      </w:r>
      <w:r w:rsidR="00414CA0" w:rsidRPr="003F71B4">
        <w:rPr>
          <w:color w:val="auto"/>
          <w:sz w:val="32"/>
          <w:szCs w:val="32"/>
        </w:rPr>
        <w:t xml:space="preserve">thấy người </w:t>
      </w:r>
      <w:r w:rsidR="00587703" w:rsidRPr="003F71B4">
        <w:rPr>
          <w:color w:val="auto"/>
          <w:sz w:val="32"/>
          <w:szCs w:val="32"/>
        </w:rPr>
        <w:t>lớn</w:t>
      </w:r>
      <w:r w:rsidR="00414CA0" w:rsidRPr="003F71B4">
        <w:rPr>
          <w:color w:val="auto"/>
          <w:sz w:val="32"/>
          <w:szCs w:val="32"/>
        </w:rPr>
        <w:t xml:space="preserve"> trong lòng rất ngưỡng mộ</w:t>
      </w:r>
      <w:r w:rsidR="00E56379" w:rsidRPr="003F71B4">
        <w:rPr>
          <w:color w:val="auto"/>
          <w:sz w:val="32"/>
          <w:szCs w:val="32"/>
        </w:rPr>
        <w:t xml:space="preserve">, luôn </w:t>
      </w:r>
      <w:r w:rsidR="0085081B" w:rsidRPr="003F71B4">
        <w:rPr>
          <w:color w:val="auto"/>
          <w:sz w:val="32"/>
          <w:szCs w:val="32"/>
        </w:rPr>
        <w:t xml:space="preserve">vội vàng </w:t>
      </w:r>
      <w:r w:rsidR="00045151" w:rsidRPr="003F71B4">
        <w:rPr>
          <w:color w:val="auto"/>
          <w:sz w:val="32"/>
          <w:szCs w:val="32"/>
        </w:rPr>
        <w:t>muốn</w:t>
      </w:r>
      <w:r w:rsidR="00E847BD" w:rsidRPr="003F71B4">
        <w:rPr>
          <w:color w:val="auto"/>
          <w:sz w:val="32"/>
          <w:szCs w:val="32"/>
        </w:rPr>
        <w:t xml:space="preserve"> nhanh chóng trưởng thành, sau khi lớn </w:t>
      </w:r>
      <w:r w:rsidR="00CA76C6" w:rsidRPr="003F71B4">
        <w:rPr>
          <w:color w:val="auto"/>
          <w:sz w:val="32"/>
          <w:szCs w:val="32"/>
        </w:rPr>
        <w:t xml:space="preserve">lên </w:t>
      </w:r>
      <w:r w:rsidR="00E847BD" w:rsidRPr="003F71B4">
        <w:rPr>
          <w:color w:val="auto"/>
          <w:sz w:val="32"/>
          <w:szCs w:val="32"/>
        </w:rPr>
        <w:t>sẽ không bị người khác bắt nạt nữa</w:t>
      </w:r>
      <w:r w:rsidR="0085081B" w:rsidRPr="003F71B4">
        <w:rPr>
          <w:color w:val="auto"/>
          <w:sz w:val="32"/>
          <w:szCs w:val="32"/>
        </w:rPr>
        <w:t>. S</w:t>
      </w:r>
      <w:r w:rsidR="00C61089" w:rsidRPr="003F71B4">
        <w:rPr>
          <w:color w:val="auto"/>
          <w:sz w:val="32"/>
          <w:szCs w:val="32"/>
        </w:rPr>
        <w:t>au đó lớn lên học trung học</w:t>
      </w:r>
      <w:r w:rsidR="00416BA4" w:rsidRPr="003F71B4">
        <w:rPr>
          <w:color w:val="auto"/>
          <w:sz w:val="32"/>
          <w:szCs w:val="32"/>
        </w:rPr>
        <w:t>, thấy người khác lên đại học trong lòng rất ngưỡng mộ, từ sáng đến tối chỉ muốn lên đại học</w:t>
      </w:r>
      <w:r w:rsidR="00B35C9F" w:rsidRPr="003F71B4">
        <w:rPr>
          <w:color w:val="auto"/>
          <w:sz w:val="32"/>
          <w:szCs w:val="32"/>
        </w:rPr>
        <w:t xml:space="preserve">, </w:t>
      </w:r>
      <w:r w:rsidR="00587703" w:rsidRPr="003F71B4">
        <w:rPr>
          <w:color w:val="auto"/>
          <w:sz w:val="32"/>
          <w:szCs w:val="32"/>
        </w:rPr>
        <w:t>khao khát vô cùng</w:t>
      </w:r>
      <w:r w:rsidR="00B35C9F" w:rsidRPr="003F71B4">
        <w:rPr>
          <w:color w:val="auto"/>
          <w:sz w:val="32"/>
          <w:szCs w:val="32"/>
        </w:rPr>
        <w:t>. Lên đại học rồi lại muốn mau chóng tốt nghiệp</w:t>
      </w:r>
      <w:r w:rsidR="00CA76C6" w:rsidRPr="003F71B4">
        <w:rPr>
          <w:color w:val="auto"/>
          <w:sz w:val="32"/>
          <w:szCs w:val="32"/>
        </w:rPr>
        <w:t>,</w:t>
      </w:r>
      <w:r w:rsidR="00B35C9F" w:rsidRPr="003F71B4">
        <w:rPr>
          <w:color w:val="auto"/>
          <w:sz w:val="32"/>
          <w:szCs w:val="32"/>
        </w:rPr>
        <w:t xml:space="preserve"> sau đó có thể tìm được </w:t>
      </w:r>
      <w:r w:rsidR="006C7BB5">
        <w:rPr>
          <w:color w:val="auto"/>
          <w:sz w:val="32"/>
          <w:szCs w:val="32"/>
        </w:rPr>
        <w:t>một</w:t>
      </w:r>
      <w:r w:rsidR="006C7BB5" w:rsidRPr="003F71B4">
        <w:rPr>
          <w:color w:val="auto"/>
          <w:sz w:val="32"/>
          <w:szCs w:val="32"/>
        </w:rPr>
        <w:t xml:space="preserve"> </w:t>
      </w:r>
      <w:r w:rsidR="00B35C9F" w:rsidRPr="003F71B4">
        <w:rPr>
          <w:color w:val="auto"/>
          <w:sz w:val="32"/>
          <w:szCs w:val="32"/>
        </w:rPr>
        <w:t>công việc tốt</w:t>
      </w:r>
      <w:r w:rsidR="00776824" w:rsidRPr="003F71B4">
        <w:rPr>
          <w:color w:val="auto"/>
          <w:sz w:val="32"/>
          <w:szCs w:val="32"/>
        </w:rPr>
        <w:t>. Tốt nghiệp đại học tìm được công việc rồi, sau đó lại muốn nhanh chóng kết hôn</w:t>
      </w:r>
      <w:r w:rsidR="0045787F" w:rsidRPr="003F71B4">
        <w:rPr>
          <w:color w:val="auto"/>
          <w:sz w:val="32"/>
          <w:szCs w:val="32"/>
        </w:rPr>
        <w:t xml:space="preserve">. Nhìn thấy người ta lấy vợ sanh con trong lòng cũng rất ngưỡng mộ nên </w:t>
      </w:r>
      <w:r w:rsidR="00AC2564" w:rsidRPr="003F71B4">
        <w:rPr>
          <w:color w:val="auto"/>
          <w:sz w:val="32"/>
          <w:szCs w:val="32"/>
        </w:rPr>
        <w:t>vội vàng</w:t>
      </w:r>
      <w:r w:rsidR="0045787F" w:rsidRPr="003F71B4">
        <w:rPr>
          <w:color w:val="auto"/>
          <w:sz w:val="32"/>
          <w:szCs w:val="32"/>
        </w:rPr>
        <w:t xml:space="preserve"> lập gia đình. Lập gia đình rồi </w:t>
      </w:r>
      <w:r w:rsidR="006A0A08" w:rsidRPr="003F71B4">
        <w:rPr>
          <w:color w:val="auto"/>
          <w:sz w:val="32"/>
          <w:szCs w:val="32"/>
        </w:rPr>
        <w:t>lại rất muốn có con. Kết quả sau khi có con rồi</w:t>
      </w:r>
      <w:r w:rsidR="00D667AD" w:rsidRPr="003F71B4">
        <w:rPr>
          <w:color w:val="auto"/>
          <w:sz w:val="32"/>
          <w:szCs w:val="32"/>
        </w:rPr>
        <w:t xml:space="preserve"> nhưng con cái lại rất khó nuôi rất khó </w:t>
      </w:r>
      <w:r w:rsidR="00F75EB5" w:rsidRPr="003F71B4">
        <w:rPr>
          <w:color w:val="auto"/>
          <w:sz w:val="32"/>
          <w:szCs w:val="32"/>
        </w:rPr>
        <w:t>dạy</w:t>
      </w:r>
      <w:r w:rsidR="004F43EB" w:rsidRPr="003F71B4">
        <w:rPr>
          <w:color w:val="auto"/>
          <w:sz w:val="32"/>
          <w:szCs w:val="32"/>
        </w:rPr>
        <w:t xml:space="preserve">, lại muốn con cái nhanh chóng khôn lớn, khôn lớn rồi thì tôi có thể thoải mái </w:t>
      </w:r>
      <w:r w:rsidR="006C7BB5">
        <w:rPr>
          <w:color w:val="auto"/>
          <w:sz w:val="32"/>
          <w:szCs w:val="32"/>
        </w:rPr>
        <w:t>một</w:t>
      </w:r>
      <w:r w:rsidR="006C7BB5" w:rsidRPr="003F71B4">
        <w:rPr>
          <w:color w:val="auto"/>
          <w:sz w:val="32"/>
          <w:szCs w:val="32"/>
        </w:rPr>
        <w:t xml:space="preserve"> </w:t>
      </w:r>
      <w:r w:rsidR="004F43EB" w:rsidRPr="003F71B4">
        <w:rPr>
          <w:color w:val="auto"/>
          <w:sz w:val="32"/>
          <w:szCs w:val="32"/>
        </w:rPr>
        <w:t>chút. Sau khi lớn rồi thì con cái càng khó dạy dỗ hơn</w:t>
      </w:r>
      <w:r w:rsidR="00C126E0" w:rsidRPr="003F71B4">
        <w:rPr>
          <w:color w:val="auto"/>
          <w:sz w:val="32"/>
          <w:szCs w:val="32"/>
        </w:rPr>
        <w:t>, càng khó ứ</w:t>
      </w:r>
      <w:r w:rsidR="007805EF">
        <w:rPr>
          <w:color w:val="auto"/>
          <w:sz w:val="32"/>
          <w:szCs w:val="32"/>
        </w:rPr>
        <w:t xml:space="preserve">ng phó, </w:t>
      </w:r>
      <w:r w:rsidR="00C126E0" w:rsidRPr="003F71B4">
        <w:rPr>
          <w:color w:val="auto"/>
          <w:sz w:val="32"/>
          <w:szCs w:val="32"/>
        </w:rPr>
        <w:t>khiến họ rất phiền não. Họ nghĩ công việc vừa mệt</w:t>
      </w:r>
      <w:r w:rsidR="00F07382" w:rsidRPr="003F71B4">
        <w:rPr>
          <w:color w:val="auto"/>
          <w:sz w:val="32"/>
          <w:szCs w:val="32"/>
        </w:rPr>
        <w:t>,</w:t>
      </w:r>
      <w:r w:rsidR="001F567B" w:rsidRPr="003F71B4">
        <w:rPr>
          <w:color w:val="auto"/>
          <w:sz w:val="32"/>
          <w:szCs w:val="32"/>
        </w:rPr>
        <w:t xml:space="preserve"> việc nhà lại nhiều </w:t>
      </w:r>
      <w:r w:rsidR="007805EF">
        <w:rPr>
          <w:color w:val="auto"/>
          <w:sz w:val="32"/>
          <w:szCs w:val="32"/>
        </w:rPr>
        <w:t>họ</w:t>
      </w:r>
      <w:r w:rsidR="001F567B" w:rsidRPr="003F71B4">
        <w:rPr>
          <w:color w:val="auto"/>
          <w:sz w:val="32"/>
          <w:szCs w:val="32"/>
        </w:rPr>
        <w:t xml:space="preserve"> hy vọng có thể nhanh chóng nghỉ hưu, có thể sống </w:t>
      </w:r>
      <w:r w:rsidR="006C7BB5">
        <w:rPr>
          <w:color w:val="auto"/>
          <w:sz w:val="32"/>
          <w:szCs w:val="32"/>
        </w:rPr>
        <w:t>một</w:t>
      </w:r>
      <w:r w:rsidR="006C7BB5" w:rsidRPr="003F71B4">
        <w:rPr>
          <w:color w:val="auto"/>
          <w:sz w:val="32"/>
          <w:szCs w:val="32"/>
        </w:rPr>
        <w:t xml:space="preserve"> </w:t>
      </w:r>
      <w:r w:rsidR="001F567B" w:rsidRPr="003F71B4">
        <w:rPr>
          <w:color w:val="auto"/>
          <w:sz w:val="32"/>
          <w:szCs w:val="32"/>
        </w:rPr>
        <w:t xml:space="preserve">cuộc sống thanh nhàn </w:t>
      </w:r>
      <w:r w:rsidR="006C7BB5">
        <w:rPr>
          <w:color w:val="auto"/>
          <w:sz w:val="32"/>
          <w:szCs w:val="32"/>
        </w:rPr>
        <w:t>một</w:t>
      </w:r>
      <w:r w:rsidR="006C7BB5" w:rsidRPr="003F71B4">
        <w:rPr>
          <w:color w:val="auto"/>
          <w:sz w:val="32"/>
          <w:szCs w:val="32"/>
        </w:rPr>
        <w:t xml:space="preserve"> </w:t>
      </w:r>
      <w:r w:rsidR="001F567B" w:rsidRPr="003F71B4">
        <w:rPr>
          <w:color w:val="auto"/>
          <w:sz w:val="32"/>
          <w:szCs w:val="32"/>
        </w:rPr>
        <w:t>chút</w:t>
      </w:r>
      <w:r w:rsidR="00B07140" w:rsidRPr="003F71B4">
        <w:rPr>
          <w:color w:val="auto"/>
          <w:sz w:val="32"/>
          <w:szCs w:val="32"/>
        </w:rPr>
        <w:t xml:space="preserve"> nên lại vội vàng muốn nghỉ hưu. Sau khi nghỉ hưu, họ lại nghĩ bây giờ không có công việc rất vô vị, thường xuyên </w:t>
      </w:r>
      <w:r w:rsidR="00BC5325" w:rsidRPr="003F71B4">
        <w:rPr>
          <w:color w:val="auto"/>
          <w:sz w:val="32"/>
          <w:szCs w:val="32"/>
        </w:rPr>
        <w:t xml:space="preserve">đau yếu lại nghĩ khi nào sẽ chết. Đột nhiên có </w:t>
      </w:r>
      <w:r w:rsidR="006C7BB5">
        <w:rPr>
          <w:color w:val="auto"/>
          <w:sz w:val="32"/>
          <w:szCs w:val="32"/>
        </w:rPr>
        <w:t>một</w:t>
      </w:r>
      <w:r w:rsidR="006C7BB5" w:rsidRPr="003F71B4">
        <w:rPr>
          <w:color w:val="auto"/>
          <w:sz w:val="32"/>
          <w:szCs w:val="32"/>
        </w:rPr>
        <w:t xml:space="preserve"> </w:t>
      </w:r>
      <w:r w:rsidR="00BC5325" w:rsidRPr="003F71B4">
        <w:rPr>
          <w:color w:val="auto"/>
          <w:sz w:val="32"/>
          <w:szCs w:val="32"/>
        </w:rPr>
        <w:t>ngày thật sự sắp chết rồi</w:t>
      </w:r>
      <w:r w:rsidR="001560B5" w:rsidRPr="003F71B4">
        <w:rPr>
          <w:color w:val="auto"/>
          <w:sz w:val="32"/>
          <w:szCs w:val="32"/>
        </w:rPr>
        <w:t>, lại nghĩ cả đời này rốt cuộc tôi vội vàng để làm gì?”.</w:t>
      </w:r>
    </w:p>
    <w:p w14:paraId="04518844" w14:textId="77777777" w:rsidR="00FC4BCE" w:rsidRDefault="0046600E" w:rsidP="002D3843">
      <w:pPr>
        <w:spacing w:line="240" w:lineRule="auto"/>
        <w:jc w:val="both"/>
        <w:rPr>
          <w:color w:val="auto"/>
          <w:sz w:val="32"/>
          <w:szCs w:val="32"/>
        </w:rPr>
      </w:pPr>
      <w:r w:rsidRPr="003F71B4">
        <w:rPr>
          <w:color w:val="auto"/>
          <w:sz w:val="32"/>
          <w:szCs w:val="32"/>
        </w:rPr>
        <w:t>Cho nên đời người cũng không thể quá bận rộn</w:t>
      </w:r>
      <w:r w:rsidR="00C10E61" w:rsidRPr="003F71B4">
        <w:rPr>
          <w:color w:val="auto"/>
          <w:sz w:val="32"/>
          <w:szCs w:val="32"/>
        </w:rPr>
        <w:t xml:space="preserve">. Khi trên tay chúng ta bận rộn một số việc thì tâm thường biến thành mù mịt. Sau khi mù mịt </w:t>
      </w:r>
      <w:r w:rsidR="007B05EA" w:rsidRPr="003F71B4">
        <w:rPr>
          <w:color w:val="auto"/>
          <w:sz w:val="32"/>
          <w:szCs w:val="32"/>
        </w:rPr>
        <w:t>thì mục tiêu cuộc sống sẽ biến thành</w:t>
      </w:r>
      <w:r w:rsidR="00626B3A" w:rsidRPr="003F71B4">
        <w:rPr>
          <w:color w:val="auto"/>
          <w:sz w:val="32"/>
          <w:szCs w:val="32"/>
        </w:rPr>
        <w:t xml:space="preserve"> mù </w:t>
      </w:r>
      <w:r w:rsidR="003942B6" w:rsidRPr="003F71B4">
        <w:rPr>
          <w:color w:val="auto"/>
          <w:sz w:val="32"/>
          <w:szCs w:val="32"/>
        </w:rPr>
        <w:t>mờ, không biết ý nghĩa chân thật của nhân sanh rốt cuộc là ở đâu. Giống như "Kinh Vô Lượng Thọ" đã nói</w:t>
      </w:r>
      <w:r w:rsidR="006C7BB5">
        <w:rPr>
          <w:color w:val="auto"/>
          <w:sz w:val="32"/>
          <w:szCs w:val="32"/>
        </w:rPr>
        <w:t>:</w:t>
      </w:r>
      <w:r w:rsidR="002D3843" w:rsidRPr="003F71B4">
        <w:rPr>
          <w:color w:val="auto"/>
          <w:sz w:val="32"/>
          <w:szCs w:val="32"/>
        </w:rPr>
        <w:t xml:space="preserve"> “</w:t>
      </w:r>
      <w:r w:rsidR="006C7BB5" w:rsidRPr="003F71B4">
        <w:rPr>
          <w:i/>
          <w:color w:val="auto"/>
          <w:sz w:val="32"/>
          <w:szCs w:val="32"/>
        </w:rPr>
        <w:t>N</w:t>
      </w:r>
      <w:r w:rsidR="002D3843" w:rsidRPr="003F71B4">
        <w:rPr>
          <w:i/>
          <w:color w:val="auto"/>
          <w:sz w:val="32"/>
          <w:szCs w:val="32"/>
        </w:rPr>
        <w:t xml:space="preserve">gười thế gian </w:t>
      </w:r>
      <w:r w:rsidR="00CD4D1B">
        <w:rPr>
          <w:i/>
          <w:color w:val="auto"/>
          <w:sz w:val="32"/>
          <w:szCs w:val="32"/>
        </w:rPr>
        <w:t>bận rộn với</w:t>
      </w:r>
      <w:r w:rsidR="002D3843" w:rsidRPr="003F71B4">
        <w:rPr>
          <w:i/>
          <w:color w:val="auto"/>
          <w:sz w:val="32"/>
          <w:szCs w:val="32"/>
        </w:rPr>
        <w:t xml:space="preserve"> những việc không cần thiết</w:t>
      </w:r>
      <w:r w:rsidR="002D3843" w:rsidRPr="003F71B4">
        <w:rPr>
          <w:color w:val="auto"/>
          <w:sz w:val="32"/>
          <w:szCs w:val="32"/>
        </w:rPr>
        <w:t xml:space="preserve">”. </w:t>
      </w:r>
      <w:r w:rsidR="00CD4D1B">
        <w:rPr>
          <w:color w:val="auto"/>
          <w:sz w:val="32"/>
          <w:szCs w:val="32"/>
        </w:rPr>
        <w:t>Việc h</w:t>
      </w:r>
      <w:r w:rsidR="002D3843" w:rsidRPr="003F71B4">
        <w:rPr>
          <w:color w:val="auto"/>
          <w:sz w:val="32"/>
          <w:szCs w:val="32"/>
        </w:rPr>
        <w:t xml:space="preserve">ọ bận rộn thật sự đều </w:t>
      </w:r>
      <w:r w:rsidR="007427D7" w:rsidRPr="003F71B4">
        <w:rPr>
          <w:color w:val="auto"/>
          <w:sz w:val="32"/>
          <w:szCs w:val="32"/>
        </w:rPr>
        <w:t xml:space="preserve">gọi </w:t>
      </w:r>
      <w:r w:rsidR="002D3843" w:rsidRPr="003F71B4">
        <w:rPr>
          <w:color w:val="auto"/>
          <w:sz w:val="32"/>
          <w:szCs w:val="32"/>
        </w:rPr>
        <w:t xml:space="preserve">là những việc không cần </w:t>
      </w:r>
      <w:r w:rsidR="005F2241" w:rsidRPr="003F71B4">
        <w:rPr>
          <w:color w:val="auto"/>
          <w:sz w:val="32"/>
          <w:szCs w:val="32"/>
        </w:rPr>
        <w:t>thiết. Việc cần làm thì họ không làm, việc không cần làm thì họ lại ra sức làm, bận rộn đến cuối cùng thật sự là</w:t>
      </w:r>
      <w:r w:rsidR="00BB2D1D" w:rsidRPr="003F71B4">
        <w:rPr>
          <w:color w:val="auto"/>
          <w:sz w:val="32"/>
          <w:szCs w:val="32"/>
        </w:rPr>
        <w:t xml:space="preserve"> biến thành mù mịt</w:t>
      </w:r>
      <w:r w:rsidR="005C3831" w:rsidRPr="003F71B4">
        <w:rPr>
          <w:color w:val="auto"/>
          <w:sz w:val="32"/>
          <w:szCs w:val="32"/>
        </w:rPr>
        <w:t xml:space="preserve">. Cho nên chúng ta sống ở thế gian phải hiểu rằng đời này chỉ là </w:t>
      </w:r>
      <w:r w:rsidR="00FC4BCE">
        <w:rPr>
          <w:color w:val="auto"/>
          <w:sz w:val="32"/>
          <w:szCs w:val="32"/>
        </w:rPr>
        <w:t>một</w:t>
      </w:r>
      <w:r w:rsidR="00FC4BCE" w:rsidRPr="003F71B4">
        <w:rPr>
          <w:color w:val="auto"/>
          <w:sz w:val="32"/>
          <w:szCs w:val="32"/>
        </w:rPr>
        <w:t xml:space="preserve"> </w:t>
      </w:r>
      <w:r w:rsidR="009E2645" w:rsidRPr="003F71B4">
        <w:rPr>
          <w:color w:val="auto"/>
          <w:sz w:val="32"/>
          <w:szCs w:val="32"/>
        </w:rPr>
        <w:t>sự chuyển tiếp</w:t>
      </w:r>
      <w:r w:rsidR="00FC4BCE">
        <w:rPr>
          <w:color w:val="auto"/>
          <w:sz w:val="32"/>
          <w:szCs w:val="32"/>
        </w:rPr>
        <w:t>.</w:t>
      </w:r>
      <w:r w:rsidR="00D77668" w:rsidRPr="003F71B4">
        <w:rPr>
          <w:color w:val="auto"/>
          <w:sz w:val="32"/>
          <w:szCs w:val="32"/>
        </w:rPr>
        <w:t xml:space="preserve"> </w:t>
      </w:r>
      <w:r w:rsidR="00FC4BCE">
        <w:rPr>
          <w:color w:val="auto"/>
          <w:sz w:val="32"/>
          <w:szCs w:val="32"/>
        </w:rPr>
        <w:t>M</w:t>
      </w:r>
      <w:r w:rsidR="00D77668" w:rsidRPr="003F71B4">
        <w:rPr>
          <w:color w:val="auto"/>
          <w:sz w:val="32"/>
          <w:szCs w:val="32"/>
        </w:rPr>
        <w:t>ỗi đời mỗi kiếp đều là sống như vậy, kỳ thực vô cùng khổ sở</w:t>
      </w:r>
      <w:r w:rsidR="00696F9B" w:rsidRPr="003F71B4">
        <w:rPr>
          <w:color w:val="auto"/>
          <w:sz w:val="32"/>
          <w:szCs w:val="32"/>
        </w:rPr>
        <w:t>. Nếu không muốn liễu thoát sanh tử</w:t>
      </w:r>
      <w:r w:rsidR="00CD4D1B">
        <w:rPr>
          <w:color w:val="auto"/>
          <w:sz w:val="32"/>
          <w:szCs w:val="32"/>
        </w:rPr>
        <w:t>,</w:t>
      </w:r>
      <w:r w:rsidR="00187FD0" w:rsidRPr="003F71B4">
        <w:rPr>
          <w:color w:val="auto"/>
          <w:sz w:val="32"/>
          <w:szCs w:val="32"/>
        </w:rPr>
        <w:t xml:space="preserve"> vượt khỏi lục đạo luân hồi thì đờ</w:t>
      </w:r>
      <w:r w:rsidR="00F31F59" w:rsidRPr="003F71B4">
        <w:rPr>
          <w:color w:val="auto"/>
          <w:sz w:val="32"/>
          <w:szCs w:val="32"/>
        </w:rPr>
        <w:t xml:space="preserve">i </w:t>
      </w:r>
      <w:r w:rsidR="00187FD0" w:rsidRPr="003F71B4">
        <w:rPr>
          <w:color w:val="auto"/>
          <w:sz w:val="32"/>
          <w:szCs w:val="32"/>
        </w:rPr>
        <w:t xml:space="preserve">đời kiếp kiếp đều </w:t>
      </w:r>
      <w:r w:rsidR="00F31F59" w:rsidRPr="003F71B4">
        <w:rPr>
          <w:color w:val="auto"/>
          <w:sz w:val="32"/>
          <w:szCs w:val="32"/>
        </w:rPr>
        <w:t xml:space="preserve">sống trong sự </w:t>
      </w:r>
      <w:r w:rsidR="00187FD0" w:rsidRPr="003F71B4">
        <w:rPr>
          <w:color w:val="auto"/>
          <w:sz w:val="32"/>
          <w:szCs w:val="32"/>
        </w:rPr>
        <w:t>bận rộn</w:t>
      </w:r>
      <w:r w:rsidR="00F31F59" w:rsidRPr="003F71B4">
        <w:rPr>
          <w:color w:val="auto"/>
          <w:sz w:val="32"/>
          <w:szCs w:val="32"/>
        </w:rPr>
        <w:t>, vội vội vàng vàng</w:t>
      </w:r>
      <w:r w:rsidR="00187FD0" w:rsidRPr="003F71B4">
        <w:rPr>
          <w:color w:val="auto"/>
          <w:sz w:val="32"/>
          <w:szCs w:val="32"/>
        </w:rPr>
        <w:t xml:space="preserve"> như vậy</w:t>
      </w:r>
      <w:r w:rsidR="00F31F59" w:rsidRPr="003F71B4">
        <w:rPr>
          <w:color w:val="auto"/>
          <w:sz w:val="32"/>
          <w:szCs w:val="32"/>
        </w:rPr>
        <w:t>, thật sự là đáng thương</w:t>
      </w:r>
      <w:r w:rsidR="00735C31" w:rsidRPr="003F71B4">
        <w:rPr>
          <w:color w:val="auto"/>
          <w:sz w:val="32"/>
          <w:szCs w:val="32"/>
        </w:rPr>
        <w:t xml:space="preserve">. </w:t>
      </w:r>
    </w:p>
    <w:p w14:paraId="46E54164" w14:textId="77777777" w:rsidR="00FC4BCE" w:rsidRDefault="00735C31" w:rsidP="002D3843">
      <w:pPr>
        <w:spacing w:line="240" w:lineRule="auto"/>
        <w:jc w:val="both"/>
        <w:rPr>
          <w:color w:val="auto"/>
          <w:sz w:val="32"/>
          <w:szCs w:val="32"/>
        </w:rPr>
      </w:pPr>
      <w:r w:rsidRPr="003F71B4">
        <w:rPr>
          <w:color w:val="auto"/>
          <w:sz w:val="32"/>
          <w:szCs w:val="32"/>
        </w:rPr>
        <w:t xml:space="preserve">Phật </w:t>
      </w:r>
      <w:r w:rsidR="00581A8A" w:rsidRPr="003F71B4">
        <w:rPr>
          <w:color w:val="auto"/>
          <w:sz w:val="32"/>
          <w:szCs w:val="32"/>
        </w:rPr>
        <w:t>thở dài</w:t>
      </w:r>
      <w:r w:rsidRPr="003F71B4">
        <w:rPr>
          <w:color w:val="auto"/>
          <w:sz w:val="32"/>
          <w:szCs w:val="32"/>
        </w:rPr>
        <w:t xml:space="preserve"> nói</w:t>
      </w:r>
      <w:r w:rsidR="004E7590" w:rsidRPr="003F71B4">
        <w:rPr>
          <w:color w:val="auto"/>
          <w:sz w:val="32"/>
          <w:szCs w:val="32"/>
        </w:rPr>
        <w:t xml:space="preserve"> với</w:t>
      </w:r>
      <w:r w:rsidRPr="003F71B4">
        <w:rPr>
          <w:color w:val="auto"/>
          <w:sz w:val="32"/>
          <w:szCs w:val="32"/>
        </w:rPr>
        <w:t xml:space="preserve"> chúng ta</w:t>
      </w:r>
      <w:r w:rsidR="004E7590" w:rsidRPr="003F71B4">
        <w:rPr>
          <w:color w:val="auto"/>
          <w:sz w:val="32"/>
          <w:szCs w:val="32"/>
        </w:rPr>
        <w:t>,</w:t>
      </w:r>
      <w:r w:rsidRPr="003F71B4">
        <w:rPr>
          <w:color w:val="auto"/>
          <w:sz w:val="32"/>
          <w:szCs w:val="32"/>
        </w:rPr>
        <w:t xml:space="preserve"> đ</w:t>
      </w:r>
      <w:r w:rsidR="002A5C4F" w:rsidRPr="003F71B4">
        <w:rPr>
          <w:color w:val="auto"/>
          <w:sz w:val="32"/>
          <w:szCs w:val="32"/>
        </w:rPr>
        <w:t>ó</w:t>
      </w:r>
      <w:r w:rsidRPr="003F71B4">
        <w:rPr>
          <w:color w:val="auto"/>
          <w:sz w:val="32"/>
          <w:szCs w:val="32"/>
        </w:rPr>
        <w:t xml:space="preserve"> </w:t>
      </w:r>
      <w:r w:rsidR="00581A8A" w:rsidRPr="003F71B4">
        <w:rPr>
          <w:color w:val="auto"/>
          <w:sz w:val="32"/>
          <w:szCs w:val="32"/>
        </w:rPr>
        <w:t xml:space="preserve">gọi </w:t>
      </w:r>
      <w:r w:rsidRPr="003F71B4">
        <w:rPr>
          <w:color w:val="auto"/>
          <w:sz w:val="32"/>
          <w:szCs w:val="32"/>
        </w:rPr>
        <w:t>là</w:t>
      </w:r>
      <w:r w:rsidR="00FC4BCE">
        <w:rPr>
          <w:color w:val="auto"/>
          <w:sz w:val="32"/>
          <w:szCs w:val="32"/>
        </w:rPr>
        <w:t>:</w:t>
      </w:r>
      <w:r w:rsidRPr="003F71B4">
        <w:rPr>
          <w:color w:val="auto"/>
          <w:sz w:val="32"/>
          <w:szCs w:val="32"/>
        </w:rPr>
        <w:t xml:space="preserve"> </w:t>
      </w:r>
      <w:r w:rsidR="002A5C4F" w:rsidRPr="003F71B4">
        <w:rPr>
          <w:color w:val="auto"/>
          <w:sz w:val="32"/>
          <w:szCs w:val="32"/>
        </w:rPr>
        <w:t>“</w:t>
      </w:r>
      <w:r w:rsidR="00FC4BCE" w:rsidRPr="003F71B4">
        <w:rPr>
          <w:i/>
          <w:color w:val="auto"/>
          <w:sz w:val="32"/>
          <w:szCs w:val="32"/>
        </w:rPr>
        <w:t>S</w:t>
      </w:r>
      <w:r w:rsidR="002A5C4F" w:rsidRPr="003F71B4">
        <w:rPr>
          <w:i/>
          <w:color w:val="auto"/>
          <w:sz w:val="32"/>
          <w:szCs w:val="32"/>
        </w:rPr>
        <w:t>anh tử mệt mỏi</w:t>
      </w:r>
      <w:r w:rsidR="002A5C4F" w:rsidRPr="003F71B4">
        <w:rPr>
          <w:color w:val="auto"/>
          <w:sz w:val="32"/>
          <w:szCs w:val="32"/>
        </w:rPr>
        <w:t>”</w:t>
      </w:r>
      <w:r w:rsidR="004E7590" w:rsidRPr="003F71B4">
        <w:rPr>
          <w:color w:val="auto"/>
          <w:sz w:val="32"/>
          <w:szCs w:val="32"/>
        </w:rPr>
        <w:t>. C</w:t>
      </w:r>
      <w:r w:rsidR="00BD7CF1" w:rsidRPr="003F71B4">
        <w:rPr>
          <w:color w:val="auto"/>
          <w:sz w:val="32"/>
          <w:szCs w:val="32"/>
        </w:rPr>
        <w:t xml:space="preserve">húng ta phải thật sự giác ngộ từ trong những việc không cần thiết, phải hiểu được </w:t>
      </w:r>
      <w:r w:rsidR="006C23C8" w:rsidRPr="003F71B4">
        <w:rPr>
          <w:color w:val="auto"/>
          <w:sz w:val="32"/>
          <w:szCs w:val="32"/>
        </w:rPr>
        <w:t xml:space="preserve">việc quan trọng nhất trong </w:t>
      </w:r>
      <w:r w:rsidR="004E7590" w:rsidRPr="003F71B4">
        <w:rPr>
          <w:color w:val="auto"/>
          <w:sz w:val="32"/>
          <w:szCs w:val="32"/>
        </w:rPr>
        <w:t xml:space="preserve">cuộc </w:t>
      </w:r>
      <w:r w:rsidR="006C23C8" w:rsidRPr="003F71B4">
        <w:rPr>
          <w:color w:val="auto"/>
          <w:sz w:val="32"/>
          <w:szCs w:val="32"/>
        </w:rPr>
        <w:t xml:space="preserve">đời này của chúng ta chính là niệm Phật cầu sanh </w:t>
      </w:r>
      <w:r w:rsidR="00CD4D1B" w:rsidRPr="003F71B4">
        <w:rPr>
          <w:color w:val="auto"/>
          <w:sz w:val="32"/>
          <w:szCs w:val="32"/>
        </w:rPr>
        <w:t xml:space="preserve">Thế Giới </w:t>
      </w:r>
      <w:r w:rsidR="006C23C8" w:rsidRPr="003F71B4">
        <w:rPr>
          <w:color w:val="auto"/>
          <w:sz w:val="32"/>
          <w:szCs w:val="32"/>
        </w:rPr>
        <w:t>Cực Lạc</w:t>
      </w:r>
      <w:r w:rsidR="00FC4BCE">
        <w:rPr>
          <w:color w:val="auto"/>
          <w:sz w:val="32"/>
          <w:szCs w:val="32"/>
        </w:rPr>
        <w:t>.</w:t>
      </w:r>
      <w:r w:rsidR="0035140D" w:rsidRPr="003F71B4">
        <w:rPr>
          <w:color w:val="auto"/>
          <w:sz w:val="32"/>
          <w:szCs w:val="32"/>
        </w:rPr>
        <w:t xml:space="preserve"> </w:t>
      </w:r>
      <w:r w:rsidR="00FC4BCE">
        <w:rPr>
          <w:color w:val="auto"/>
          <w:sz w:val="32"/>
          <w:szCs w:val="32"/>
        </w:rPr>
        <w:t>Đ</w:t>
      </w:r>
      <w:r w:rsidR="0035140D" w:rsidRPr="003F71B4">
        <w:rPr>
          <w:color w:val="auto"/>
          <w:sz w:val="32"/>
          <w:szCs w:val="32"/>
        </w:rPr>
        <w:t>ời này phải thật sự liễu thoát sanh tử luân hồi</w:t>
      </w:r>
      <w:r w:rsidR="00D1365E">
        <w:rPr>
          <w:color w:val="auto"/>
          <w:sz w:val="32"/>
          <w:szCs w:val="32"/>
        </w:rPr>
        <w:t>,</w:t>
      </w:r>
      <w:r w:rsidR="0035140D" w:rsidRPr="003F71B4">
        <w:rPr>
          <w:color w:val="auto"/>
          <w:sz w:val="32"/>
          <w:szCs w:val="32"/>
        </w:rPr>
        <w:t xml:space="preserve"> thì đời này mới xem là có ý nghĩa. Nếu đời này không thể vãng sanh Tịnh Độ</w:t>
      </w:r>
      <w:r w:rsidR="00D1365E">
        <w:rPr>
          <w:color w:val="auto"/>
          <w:sz w:val="32"/>
          <w:szCs w:val="32"/>
        </w:rPr>
        <w:t>,</w:t>
      </w:r>
      <w:r w:rsidR="0035140D" w:rsidRPr="003F71B4">
        <w:rPr>
          <w:color w:val="auto"/>
          <w:sz w:val="32"/>
          <w:szCs w:val="32"/>
        </w:rPr>
        <w:t xml:space="preserve"> </w:t>
      </w:r>
      <w:r w:rsidR="0038778C" w:rsidRPr="003F71B4">
        <w:rPr>
          <w:color w:val="auto"/>
          <w:sz w:val="32"/>
          <w:szCs w:val="32"/>
        </w:rPr>
        <w:t xml:space="preserve">mà vẫn trôi lăn trong lục đạo luân hồi thì có ý nghĩa gì chứ? </w:t>
      </w:r>
    </w:p>
    <w:p w14:paraId="640A6501" w14:textId="77777777" w:rsidR="002D3843" w:rsidRPr="003F71B4" w:rsidRDefault="0038778C" w:rsidP="002D3843">
      <w:pPr>
        <w:spacing w:line="240" w:lineRule="auto"/>
        <w:jc w:val="both"/>
        <w:rPr>
          <w:color w:val="auto"/>
          <w:sz w:val="32"/>
          <w:szCs w:val="32"/>
        </w:rPr>
      </w:pPr>
      <w:r w:rsidRPr="003F71B4">
        <w:rPr>
          <w:color w:val="auto"/>
          <w:sz w:val="32"/>
          <w:szCs w:val="32"/>
        </w:rPr>
        <w:t>Bạn kiếm được nhiều tiền hơn nữa, có địa vị cao hơn nữa</w:t>
      </w:r>
      <w:r w:rsidR="0037218D" w:rsidRPr="003F71B4">
        <w:rPr>
          <w:color w:val="auto"/>
          <w:sz w:val="32"/>
          <w:szCs w:val="32"/>
        </w:rPr>
        <w:t xml:space="preserve">, cho dù gia đình của bạn có như ý hơn đi nữa </w:t>
      </w:r>
      <w:r w:rsidR="004558D5" w:rsidRPr="003F71B4">
        <w:rPr>
          <w:color w:val="auto"/>
          <w:sz w:val="32"/>
          <w:szCs w:val="32"/>
        </w:rPr>
        <w:t xml:space="preserve">thì cuối cùng vẫn là </w:t>
      </w:r>
      <w:r w:rsidR="00D1365E">
        <w:rPr>
          <w:color w:val="auto"/>
          <w:sz w:val="32"/>
          <w:szCs w:val="32"/>
        </w:rPr>
        <w:t>một</w:t>
      </w:r>
      <w:r w:rsidR="00D1365E" w:rsidRPr="003F71B4">
        <w:rPr>
          <w:color w:val="auto"/>
          <w:sz w:val="32"/>
          <w:szCs w:val="32"/>
        </w:rPr>
        <w:t xml:space="preserve"> </w:t>
      </w:r>
      <w:r w:rsidR="004558D5" w:rsidRPr="003F71B4">
        <w:rPr>
          <w:color w:val="auto"/>
          <w:sz w:val="32"/>
          <w:szCs w:val="32"/>
        </w:rPr>
        <w:t>mảng trố</w:t>
      </w:r>
      <w:r w:rsidR="009D3675" w:rsidRPr="003F71B4">
        <w:rPr>
          <w:color w:val="auto"/>
          <w:sz w:val="32"/>
          <w:szCs w:val="32"/>
        </w:rPr>
        <w:t>ng không. C</w:t>
      </w:r>
      <w:r w:rsidR="004558D5" w:rsidRPr="003F71B4">
        <w:rPr>
          <w:color w:val="auto"/>
          <w:sz w:val="32"/>
          <w:szCs w:val="32"/>
        </w:rPr>
        <w:t>ho nên</w:t>
      </w:r>
      <w:r w:rsidR="00D1365E">
        <w:rPr>
          <w:color w:val="auto"/>
          <w:sz w:val="32"/>
          <w:szCs w:val="32"/>
        </w:rPr>
        <w:t>,</w:t>
      </w:r>
      <w:r w:rsidR="004558D5" w:rsidRPr="003F71B4">
        <w:rPr>
          <w:color w:val="auto"/>
          <w:sz w:val="32"/>
          <w:szCs w:val="32"/>
        </w:rPr>
        <w:t xml:space="preserve"> chúng ta phải thật sự</w:t>
      </w:r>
      <w:r w:rsidR="009D3675" w:rsidRPr="003F71B4">
        <w:rPr>
          <w:color w:val="auto"/>
          <w:sz w:val="32"/>
          <w:szCs w:val="32"/>
        </w:rPr>
        <w:t xml:space="preserve"> nghiê</w:t>
      </w:r>
      <w:r w:rsidR="007A14E8" w:rsidRPr="003F71B4">
        <w:rPr>
          <w:color w:val="auto"/>
          <w:sz w:val="32"/>
          <w:szCs w:val="32"/>
        </w:rPr>
        <w:t>m túc suy ng</w:t>
      </w:r>
      <w:r w:rsidR="004558D5" w:rsidRPr="003F71B4">
        <w:rPr>
          <w:color w:val="auto"/>
          <w:sz w:val="32"/>
          <w:szCs w:val="32"/>
        </w:rPr>
        <w:t>ẫm</w:t>
      </w:r>
      <w:r w:rsidR="00A8062A" w:rsidRPr="003F71B4">
        <w:rPr>
          <w:color w:val="auto"/>
          <w:sz w:val="32"/>
          <w:szCs w:val="32"/>
        </w:rPr>
        <w:t>, sau đó mới thật sự phát khởi tín nguyện</w:t>
      </w:r>
      <w:r w:rsidR="005F7CB3" w:rsidRPr="003F71B4">
        <w:rPr>
          <w:color w:val="auto"/>
          <w:sz w:val="32"/>
          <w:szCs w:val="32"/>
        </w:rPr>
        <w:t xml:space="preserve"> chân thật cầu vãng sanh Tịnh Độ. Xin xem điều tiếp theo:</w:t>
      </w:r>
    </w:p>
    <w:p w14:paraId="7DD1C2BB" w14:textId="77777777" w:rsidR="005F7CB3" w:rsidRPr="003F71B4" w:rsidRDefault="00646B84" w:rsidP="003F71B4">
      <w:pPr>
        <w:spacing w:line="240" w:lineRule="auto"/>
        <w:jc w:val="center"/>
        <w:rPr>
          <w:b/>
          <w:i/>
          <w:color w:val="auto"/>
          <w:sz w:val="32"/>
          <w:szCs w:val="32"/>
        </w:rPr>
      </w:pPr>
      <w:r w:rsidRPr="003F71B4">
        <w:rPr>
          <w:b/>
          <w:i/>
          <w:color w:val="auto"/>
          <w:sz w:val="32"/>
          <w:szCs w:val="32"/>
        </w:rPr>
        <w:t>“Không sợ khó, chớ qua loa”</w:t>
      </w:r>
    </w:p>
    <w:p w14:paraId="73288B4C" w14:textId="77777777" w:rsidR="00D1365E" w:rsidRDefault="00646B84" w:rsidP="002D3843">
      <w:pPr>
        <w:spacing w:line="240" w:lineRule="auto"/>
        <w:jc w:val="both"/>
        <w:rPr>
          <w:color w:val="auto"/>
          <w:sz w:val="32"/>
          <w:szCs w:val="32"/>
        </w:rPr>
      </w:pPr>
      <w:r w:rsidRPr="003F71B4">
        <w:rPr>
          <w:color w:val="auto"/>
          <w:sz w:val="32"/>
          <w:szCs w:val="32"/>
        </w:rPr>
        <w:t>Chúng ta học tập, làm việc</w:t>
      </w:r>
      <w:r w:rsidR="00CD4D1B">
        <w:rPr>
          <w:color w:val="auto"/>
          <w:sz w:val="32"/>
          <w:szCs w:val="32"/>
        </w:rPr>
        <w:t>,</w:t>
      </w:r>
      <w:r w:rsidRPr="003F71B4">
        <w:rPr>
          <w:color w:val="auto"/>
          <w:sz w:val="32"/>
          <w:szCs w:val="32"/>
        </w:rPr>
        <w:t xml:space="preserve"> </w:t>
      </w:r>
      <w:r w:rsidR="00CD4D1B">
        <w:rPr>
          <w:color w:val="auto"/>
          <w:sz w:val="32"/>
          <w:szCs w:val="32"/>
        </w:rPr>
        <w:t>hay</w:t>
      </w:r>
      <w:r w:rsidRPr="003F71B4">
        <w:rPr>
          <w:color w:val="auto"/>
          <w:sz w:val="32"/>
          <w:szCs w:val="32"/>
        </w:rPr>
        <w:t xml:space="preserve"> tu đạo cũng được, bất luận là làm gì chỉ cần lập định </w:t>
      </w:r>
      <w:r w:rsidR="00D86E40" w:rsidRPr="003F71B4">
        <w:rPr>
          <w:color w:val="auto"/>
          <w:sz w:val="32"/>
          <w:szCs w:val="32"/>
        </w:rPr>
        <w:t>mục tiêu</w:t>
      </w:r>
      <w:r w:rsidR="00CD4D1B">
        <w:rPr>
          <w:color w:val="auto"/>
          <w:sz w:val="32"/>
          <w:szCs w:val="32"/>
        </w:rPr>
        <w:t>,</w:t>
      </w:r>
      <w:r w:rsidR="00D86E40" w:rsidRPr="003F71B4">
        <w:rPr>
          <w:color w:val="auto"/>
          <w:sz w:val="32"/>
          <w:szCs w:val="32"/>
        </w:rPr>
        <w:t xml:space="preserve"> kiên trì không mệt mỏi thì nhất định có thể thành công</w:t>
      </w:r>
      <w:r w:rsidR="003B0634" w:rsidRPr="003F71B4">
        <w:rPr>
          <w:color w:val="auto"/>
          <w:sz w:val="32"/>
          <w:szCs w:val="32"/>
        </w:rPr>
        <w:t>. Mà trong khi kiên trì không mệt mỏi</w:t>
      </w:r>
      <w:r w:rsidR="00281C28" w:rsidRPr="003F71B4">
        <w:rPr>
          <w:color w:val="auto"/>
          <w:sz w:val="32"/>
          <w:szCs w:val="32"/>
        </w:rPr>
        <w:t xml:space="preserve"> cũng nên biết rằng phải thận trọng cẩn thận, không được k</w:t>
      </w:r>
      <w:r w:rsidR="007E1508" w:rsidRPr="003F71B4">
        <w:rPr>
          <w:color w:val="auto"/>
          <w:sz w:val="32"/>
          <w:szCs w:val="32"/>
        </w:rPr>
        <w:t>h</w:t>
      </w:r>
      <w:r w:rsidR="00281C28" w:rsidRPr="003F71B4">
        <w:rPr>
          <w:color w:val="auto"/>
          <w:sz w:val="32"/>
          <w:szCs w:val="32"/>
        </w:rPr>
        <w:t>inh suất</w:t>
      </w:r>
      <w:r w:rsidR="008A46EB" w:rsidRPr="003F71B4">
        <w:rPr>
          <w:color w:val="auto"/>
          <w:sz w:val="32"/>
          <w:szCs w:val="32"/>
        </w:rPr>
        <w:t xml:space="preserve">, không được lơ là. Một sự việc không thành công thường có </w:t>
      </w:r>
      <w:r w:rsidR="00D1365E">
        <w:rPr>
          <w:color w:val="auto"/>
          <w:sz w:val="32"/>
          <w:szCs w:val="32"/>
        </w:rPr>
        <w:t>hai</w:t>
      </w:r>
      <w:r w:rsidR="00D1365E" w:rsidRPr="003F71B4">
        <w:rPr>
          <w:color w:val="auto"/>
          <w:sz w:val="32"/>
          <w:szCs w:val="32"/>
        </w:rPr>
        <w:t xml:space="preserve"> </w:t>
      </w:r>
      <w:r w:rsidR="008A46EB" w:rsidRPr="003F71B4">
        <w:rPr>
          <w:color w:val="auto"/>
          <w:sz w:val="32"/>
          <w:szCs w:val="32"/>
        </w:rPr>
        <w:t>chướng ngại lớn</w:t>
      </w:r>
      <w:r w:rsidR="006873CC" w:rsidRPr="003F71B4">
        <w:rPr>
          <w:color w:val="auto"/>
          <w:sz w:val="32"/>
          <w:szCs w:val="32"/>
        </w:rPr>
        <w:t>. Một cái chính là “</w:t>
      </w:r>
      <w:r w:rsidR="006873CC" w:rsidRPr="003F71B4">
        <w:rPr>
          <w:i/>
          <w:color w:val="auto"/>
          <w:sz w:val="32"/>
          <w:szCs w:val="32"/>
        </w:rPr>
        <w:t>sợ khó</w:t>
      </w:r>
      <w:r w:rsidR="006873CC" w:rsidRPr="003F71B4">
        <w:rPr>
          <w:color w:val="auto"/>
          <w:sz w:val="32"/>
          <w:szCs w:val="32"/>
        </w:rPr>
        <w:t>”, một cái là “</w:t>
      </w:r>
      <w:r w:rsidR="006873CC" w:rsidRPr="003F71B4">
        <w:rPr>
          <w:i/>
          <w:color w:val="auto"/>
          <w:sz w:val="32"/>
          <w:szCs w:val="32"/>
        </w:rPr>
        <w:t>qua loa</w:t>
      </w:r>
      <w:r w:rsidR="006873CC" w:rsidRPr="003F71B4">
        <w:rPr>
          <w:color w:val="auto"/>
          <w:sz w:val="32"/>
          <w:szCs w:val="32"/>
        </w:rPr>
        <w:t>”. Họ sợ khó khăn, cảm thấy học tập quá vất vả</w:t>
      </w:r>
      <w:r w:rsidR="00A95C15" w:rsidRPr="003F71B4">
        <w:rPr>
          <w:color w:val="auto"/>
          <w:sz w:val="32"/>
          <w:szCs w:val="32"/>
        </w:rPr>
        <w:t>. Bạn xem trẻ nhỏ hiện nay đi học</w:t>
      </w:r>
      <w:r w:rsidR="007E1508" w:rsidRPr="003F71B4">
        <w:rPr>
          <w:color w:val="auto"/>
          <w:sz w:val="32"/>
          <w:szCs w:val="32"/>
        </w:rPr>
        <w:t>,</w:t>
      </w:r>
      <w:r w:rsidR="00A95C15" w:rsidRPr="003F71B4">
        <w:rPr>
          <w:color w:val="auto"/>
          <w:sz w:val="32"/>
          <w:szCs w:val="32"/>
        </w:rPr>
        <w:t xml:space="preserve"> ngày ngày phải đeo </w:t>
      </w:r>
      <w:r w:rsidR="00D1365E">
        <w:rPr>
          <w:color w:val="auto"/>
          <w:sz w:val="32"/>
          <w:szCs w:val="32"/>
        </w:rPr>
        <w:t>một</w:t>
      </w:r>
      <w:r w:rsidR="00D1365E" w:rsidRPr="003F71B4">
        <w:rPr>
          <w:color w:val="auto"/>
          <w:sz w:val="32"/>
          <w:szCs w:val="32"/>
        </w:rPr>
        <w:t xml:space="preserve"> </w:t>
      </w:r>
      <w:r w:rsidR="00A95C15" w:rsidRPr="003F71B4">
        <w:rPr>
          <w:color w:val="auto"/>
          <w:sz w:val="32"/>
          <w:szCs w:val="32"/>
        </w:rPr>
        <w:t>chiếc cặp lớn. Từ tiểu học đã bắt đầu rất cực khổ</w:t>
      </w:r>
      <w:r w:rsidR="00E6278E" w:rsidRPr="003F71B4">
        <w:rPr>
          <w:color w:val="auto"/>
          <w:sz w:val="32"/>
          <w:szCs w:val="32"/>
        </w:rPr>
        <w:t xml:space="preserve"> rồi. Tiểu học </w:t>
      </w:r>
      <w:r w:rsidR="00D1365E">
        <w:rPr>
          <w:color w:val="auto"/>
          <w:sz w:val="32"/>
          <w:szCs w:val="32"/>
        </w:rPr>
        <w:t>sáu</w:t>
      </w:r>
      <w:r w:rsidR="00D1365E" w:rsidRPr="003F71B4">
        <w:rPr>
          <w:color w:val="auto"/>
          <w:sz w:val="32"/>
          <w:szCs w:val="32"/>
        </w:rPr>
        <w:t xml:space="preserve"> </w:t>
      </w:r>
      <w:r w:rsidR="00E6278E" w:rsidRPr="003F71B4">
        <w:rPr>
          <w:color w:val="auto"/>
          <w:sz w:val="32"/>
          <w:szCs w:val="32"/>
        </w:rPr>
        <w:t xml:space="preserve">năm, trung học </w:t>
      </w:r>
      <w:r w:rsidR="00D1365E">
        <w:rPr>
          <w:color w:val="auto"/>
          <w:sz w:val="32"/>
          <w:szCs w:val="32"/>
        </w:rPr>
        <w:t>sáu</w:t>
      </w:r>
      <w:r w:rsidR="00D1365E" w:rsidRPr="003F71B4">
        <w:rPr>
          <w:color w:val="auto"/>
          <w:sz w:val="32"/>
          <w:szCs w:val="32"/>
        </w:rPr>
        <w:t xml:space="preserve"> </w:t>
      </w:r>
      <w:r w:rsidR="00E6278E" w:rsidRPr="003F71B4">
        <w:rPr>
          <w:color w:val="auto"/>
          <w:sz w:val="32"/>
          <w:szCs w:val="32"/>
        </w:rPr>
        <w:t>năm,</w:t>
      </w:r>
      <w:r w:rsidR="00E12F89" w:rsidRPr="003F71B4">
        <w:rPr>
          <w:color w:val="auto"/>
          <w:sz w:val="32"/>
          <w:szCs w:val="32"/>
        </w:rPr>
        <w:t xml:space="preserve"> </w:t>
      </w:r>
      <w:r w:rsidR="00E6278E" w:rsidRPr="003F71B4">
        <w:rPr>
          <w:color w:val="auto"/>
          <w:sz w:val="32"/>
          <w:szCs w:val="32"/>
        </w:rPr>
        <w:t xml:space="preserve">đại học </w:t>
      </w:r>
      <w:r w:rsidR="00D1365E">
        <w:rPr>
          <w:color w:val="auto"/>
          <w:sz w:val="32"/>
          <w:szCs w:val="32"/>
        </w:rPr>
        <w:t>bốn</w:t>
      </w:r>
      <w:r w:rsidR="00D1365E" w:rsidRPr="003F71B4">
        <w:rPr>
          <w:color w:val="auto"/>
          <w:sz w:val="32"/>
          <w:szCs w:val="32"/>
        </w:rPr>
        <w:t xml:space="preserve"> </w:t>
      </w:r>
      <w:r w:rsidR="00E6278E" w:rsidRPr="003F71B4">
        <w:rPr>
          <w:color w:val="auto"/>
          <w:sz w:val="32"/>
          <w:szCs w:val="32"/>
        </w:rPr>
        <w:t xml:space="preserve">năm, tương lai có thể </w:t>
      </w:r>
      <w:r w:rsidR="007F0259" w:rsidRPr="003F71B4">
        <w:rPr>
          <w:color w:val="auto"/>
          <w:sz w:val="32"/>
          <w:szCs w:val="32"/>
        </w:rPr>
        <w:t>còn học nghiên cứu</w:t>
      </w:r>
      <w:r w:rsidR="007E1508" w:rsidRPr="003F71B4">
        <w:rPr>
          <w:color w:val="auto"/>
          <w:sz w:val="32"/>
          <w:szCs w:val="32"/>
        </w:rPr>
        <w:t>,</w:t>
      </w:r>
      <w:r w:rsidR="007F0259" w:rsidRPr="003F71B4">
        <w:rPr>
          <w:color w:val="auto"/>
          <w:sz w:val="32"/>
          <w:szCs w:val="32"/>
        </w:rPr>
        <w:t xml:space="preserve"> học tiến s</w:t>
      </w:r>
      <w:r w:rsidR="00CD4D1B">
        <w:rPr>
          <w:color w:val="auto"/>
          <w:sz w:val="32"/>
          <w:szCs w:val="32"/>
        </w:rPr>
        <w:t>ĩ</w:t>
      </w:r>
      <w:r w:rsidR="007F0259" w:rsidRPr="003F71B4">
        <w:rPr>
          <w:color w:val="auto"/>
          <w:sz w:val="32"/>
          <w:szCs w:val="32"/>
        </w:rPr>
        <w:t xml:space="preserve">. </w:t>
      </w:r>
      <w:r w:rsidR="00E12F89" w:rsidRPr="003F71B4">
        <w:rPr>
          <w:color w:val="auto"/>
          <w:sz w:val="32"/>
          <w:szCs w:val="32"/>
        </w:rPr>
        <w:t>Đ</w:t>
      </w:r>
      <w:r w:rsidR="00301BB2" w:rsidRPr="003F71B4">
        <w:rPr>
          <w:color w:val="auto"/>
          <w:sz w:val="32"/>
          <w:szCs w:val="32"/>
        </w:rPr>
        <w:t xml:space="preserve">i học </w:t>
      </w:r>
      <w:r w:rsidR="00E12F89" w:rsidRPr="003F71B4">
        <w:rPr>
          <w:color w:val="auto"/>
          <w:sz w:val="32"/>
          <w:szCs w:val="32"/>
        </w:rPr>
        <w:t xml:space="preserve">ít nhất là </w:t>
      </w:r>
      <w:r w:rsidR="00301BB2" w:rsidRPr="003F71B4">
        <w:rPr>
          <w:color w:val="auto"/>
          <w:sz w:val="32"/>
          <w:szCs w:val="32"/>
        </w:rPr>
        <w:t xml:space="preserve">mất </w:t>
      </w:r>
      <w:r w:rsidR="00D1365E">
        <w:rPr>
          <w:color w:val="auto"/>
          <w:sz w:val="32"/>
          <w:szCs w:val="32"/>
        </w:rPr>
        <w:t>hai mươi</w:t>
      </w:r>
      <w:r w:rsidR="00D1365E" w:rsidRPr="003F71B4">
        <w:rPr>
          <w:color w:val="auto"/>
          <w:sz w:val="32"/>
          <w:szCs w:val="32"/>
        </w:rPr>
        <w:t xml:space="preserve"> </w:t>
      </w:r>
      <w:r w:rsidR="00301BB2" w:rsidRPr="003F71B4">
        <w:rPr>
          <w:color w:val="auto"/>
          <w:sz w:val="32"/>
          <w:szCs w:val="32"/>
        </w:rPr>
        <w:t>năm</w:t>
      </w:r>
      <w:r w:rsidR="00E12F89" w:rsidRPr="003F71B4">
        <w:rPr>
          <w:color w:val="auto"/>
          <w:sz w:val="32"/>
          <w:szCs w:val="32"/>
        </w:rPr>
        <w:t xml:space="preserve">. Bản thân tôi đã học </w:t>
      </w:r>
      <w:r w:rsidR="00D1365E">
        <w:rPr>
          <w:color w:val="auto"/>
          <w:sz w:val="32"/>
          <w:szCs w:val="32"/>
        </w:rPr>
        <w:t xml:space="preserve">hai mươi </w:t>
      </w:r>
      <w:r w:rsidR="00E12F89" w:rsidRPr="003F71B4">
        <w:rPr>
          <w:color w:val="auto"/>
          <w:sz w:val="32"/>
          <w:szCs w:val="32"/>
        </w:rPr>
        <w:t>năm</w:t>
      </w:r>
      <w:r w:rsidR="00D27777" w:rsidRPr="003F71B4">
        <w:rPr>
          <w:color w:val="auto"/>
          <w:sz w:val="32"/>
          <w:szCs w:val="32"/>
        </w:rPr>
        <w:t>, cũ</w:t>
      </w:r>
      <w:r w:rsidR="004E6C6A" w:rsidRPr="003F71B4">
        <w:rPr>
          <w:color w:val="auto"/>
          <w:sz w:val="32"/>
          <w:szCs w:val="32"/>
        </w:rPr>
        <w:t>n</w:t>
      </w:r>
      <w:r w:rsidR="00D27777" w:rsidRPr="003F71B4">
        <w:rPr>
          <w:color w:val="auto"/>
          <w:sz w:val="32"/>
          <w:szCs w:val="32"/>
        </w:rPr>
        <w:t>g</w:t>
      </w:r>
      <w:r w:rsidR="004E6C6A" w:rsidRPr="003F71B4">
        <w:rPr>
          <w:color w:val="auto"/>
          <w:sz w:val="32"/>
          <w:szCs w:val="32"/>
        </w:rPr>
        <w:t xml:space="preserve"> xem như </w:t>
      </w:r>
      <w:r w:rsidR="00D27777" w:rsidRPr="003F71B4">
        <w:rPr>
          <w:color w:val="auto"/>
          <w:sz w:val="32"/>
          <w:szCs w:val="32"/>
        </w:rPr>
        <w:t xml:space="preserve">là </w:t>
      </w:r>
      <w:r w:rsidR="004E6C6A" w:rsidRPr="003F71B4">
        <w:rPr>
          <w:color w:val="auto"/>
          <w:sz w:val="32"/>
          <w:szCs w:val="32"/>
        </w:rPr>
        <w:t>học khá nhanh, thực</w:t>
      </w:r>
      <w:r w:rsidR="00BD71AC" w:rsidRPr="003F71B4">
        <w:rPr>
          <w:color w:val="auto"/>
          <w:sz w:val="32"/>
          <w:szCs w:val="32"/>
        </w:rPr>
        <w:t xml:space="preserve"> sự</w:t>
      </w:r>
      <w:r w:rsidR="004E6C6A" w:rsidRPr="003F71B4">
        <w:rPr>
          <w:color w:val="auto"/>
          <w:sz w:val="32"/>
          <w:szCs w:val="32"/>
        </w:rPr>
        <w:t xml:space="preserve"> cũng không dễ dàng gì</w:t>
      </w:r>
      <w:r w:rsidR="00BD71AC" w:rsidRPr="003F71B4">
        <w:rPr>
          <w:color w:val="auto"/>
          <w:sz w:val="32"/>
          <w:szCs w:val="32"/>
        </w:rPr>
        <w:t xml:space="preserve">. </w:t>
      </w:r>
    </w:p>
    <w:p w14:paraId="7574DD1D" w14:textId="77777777" w:rsidR="007B6D02" w:rsidRPr="003F71B4" w:rsidRDefault="00BD71AC" w:rsidP="002D3843">
      <w:pPr>
        <w:spacing w:line="240" w:lineRule="auto"/>
        <w:jc w:val="both"/>
        <w:rPr>
          <w:color w:val="auto"/>
          <w:sz w:val="32"/>
          <w:szCs w:val="32"/>
        </w:rPr>
      </w:pPr>
      <w:r w:rsidRPr="003F71B4">
        <w:rPr>
          <w:color w:val="auto"/>
          <w:sz w:val="32"/>
          <w:szCs w:val="32"/>
        </w:rPr>
        <w:t xml:space="preserve">Con đường cầu học cũng </w:t>
      </w:r>
      <w:r w:rsidR="00D27777" w:rsidRPr="003F71B4">
        <w:rPr>
          <w:color w:val="auto"/>
          <w:sz w:val="32"/>
          <w:szCs w:val="32"/>
        </w:rPr>
        <w:t xml:space="preserve">là </w:t>
      </w:r>
      <w:r w:rsidR="00D1365E">
        <w:rPr>
          <w:color w:val="auto"/>
          <w:sz w:val="32"/>
          <w:szCs w:val="32"/>
        </w:rPr>
        <w:t>một</w:t>
      </w:r>
      <w:r w:rsidR="00D1365E" w:rsidRPr="003F71B4">
        <w:rPr>
          <w:color w:val="auto"/>
          <w:sz w:val="32"/>
          <w:szCs w:val="32"/>
        </w:rPr>
        <w:t xml:space="preserve"> </w:t>
      </w:r>
      <w:r w:rsidRPr="003F71B4">
        <w:rPr>
          <w:color w:val="auto"/>
          <w:sz w:val="32"/>
          <w:szCs w:val="32"/>
        </w:rPr>
        <w:t>con đường rất gian khổ</w:t>
      </w:r>
      <w:r w:rsidR="00783F93" w:rsidRPr="003F71B4">
        <w:rPr>
          <w:color w:val="auto"/>
          <w:sz w:val="32"/>
          <w:szCs w:val="32"/>
        </w:rPr>
        <w:t>, nhưng bạn cũng không nên nghĩ nó quá khó</w:t>
      </w:r>
      <w:r w:rsidR="00A837D7" w:rsidRPr="003F71B4">
        <w:rPr>
          <w:color w:val="auto"/>
          <w:sz w:val="32"/>
          <w:szCs w:val="32"/>
        </w:rPr>
        <w:t xml:space="preserve">. Trước đây </w:t>
      </w:r>
      <w:r w:rsidR="0059630F" w:rsidRPr="003F71B4">
        <w:rPr>
          <w:color w:val="auto"/>
          <w:sz w:val="32"/>
          <w:szCs w:val="32"/>
        </w:rPr>
        <w:t xml:space="preserve">mẹ tôi viết thư cho tôi, </w:t>
      </w:r>
      <w:r w:rsidR="00A837D7" w:rsidRPr="003F71B4">
        <w:rPr>
          <w:color w:val="auto"/>
          <w:sz w:val="32"/>
          <w:szCs w:val="32"/>
        </w:rPr>
        <w:t xml:space="preserve">tôi </w:t>
      </w:r>
      <w:r w:rsidR="000C2F5F" w:rsidRPr="003F71B4">
        <w:rPr>
          <w:color w:val="auto"/>
          <w:sz w:val="32"/>
          <w:szCs w:val="32"/>
        </w:rPr>
        <w:t xml:space="preserve">đi du học </w:t>
      </w:r>
      <w:r w:rsidR="00A837D7" w:rsidRPr="003F71B4">
        <w:rPr>
          <w:color w:val="auto"/>
          <w:sz w:val="32"/>
          <w:szCs w:val="32"/>
        </w:rPr>
        <w:t>ở Mỹ</w:t>
      </w:r>
      <w:r w:rsidR="000C2F5F" w:rsidRPr="003F71B4">
        <w:rPr>
          <w:color w:val="auto"/>
          <w:sz w:val="32"/>
          <w:szCs w:val="32"/>
        </w:rPr>
        <w:t>,</w:t>
      </w:r>
      <w:r w:rsidR="0059630F" w:rsidRPr="003F71B4">
        <w:rPr>
          <w:color w:val="auto"/>
          <w:sz w:val="32"/>
          <w:szCs w:val="32"/>
        </w:rPr>
        <w:t xml:space="preserve"> m</w:t>
      </w:r>
      <w:r w:rsidR="00735D37" w:rsidRPr="003F71B4">
        <w:rPr>
          <w:color w:val="auto"/>
          <w:sz w:val="32"/>
          <w:szCs w:val="32"/>
        </w:rPr>
        <w:t>ẹ tôi ở Trung Quố</w:t>
      </w:r>
      <w:r w:rsidR="0059630F" w:rsidRPr="003F71B4">
        <w:rPr>
          <w:color w:val="auto"/>
          <w:sz w:val="32"/>
          <w:szCs w:val="32"/>
        </w:rPr>
        <w:t>c. M</w:t>
      </w:r>
      <w:r w:rsidR="00735D37" w:rsidRPr="003F71B4">
        <w:rPr>
          <w:color w:val="auto"/>
          <w:sz w:val="32"/>
          <w:szCs w:val="32"/>
        </w:rPr>
        <w:t>ẹ viết thư cho tôi và nói với tôi rằng</w:t>
      </w:r>
      <w:r w:rsidR="00D1365E">
        <w:rPr>
          <w:color w:val="auto"/>
          <w:sz w:val="32"/>
          <w:szCs w:val="32"/>
        </w:rPr>
        <w:t>:</w:t>
      </w:r>
      <w:r w:rsidR="0043372E" w:rsidRPr="003F71B4">
        <w:rPr>
          <w:color w:val="auto"/>
          <w:sz w:val="32"/>
          <w:szCs w:val="32"/>
        </w:rPr>
        <w:t xml:space="preserve"> “</w:t>
      </w:r>
      <w:r w:rsidR="00D1365E">
        <w:rPr>
          <w:color w:val="auto"/>
          <w:sz w:val="32"/>
          <w:szCs w:val="32"/>
        </w:rPr>
        <w:t>S</w:t>
      </w:r>
      <w:r w:rsidR="0043372E" w:rsidRPr="003F71B4">
        <w:rPr>
          <w:color w:val="auto"/>
          <w:sz w:val="32"/>
          <w:szCs w:val="32"/>
        </w:rPr>
        <w:t xml:space="preserve">ách con nên đọc từ từ, </w:t>
      </w:r>
      <w:r w:rsidR="007B6D02" w:rsidRPr="003F71B4">
        <w:rPr>
          <w:color w:val="auto"/>
          <w:sz w:val="32"/>
          <w:szCs w:val="32"/>
        </w:rPr>
        <w:t xml:space="preserve">nếu </w:t>
      </w:r>
      <w:r w:rsidR="0043372E" w:rsidRPr="003F71B4">
        <w:rPr>
          <w:color w:val="auto"/>
          <w:sz w:val="32"/>
          <w:szCs w:val="32"/>
        </w:rPr>
        <w:t>đọc sách con cũng làm như vậy</w:t>
      </w:r>
      <w:r w:rsidR="00A0382A" w:rsidRPr="003F71B4">
        <w:rPr>
          <w:color w:val="auto"/>
          <w:sz w:val="32"/>
          <w:szCs w:val="32"/>
        </w:rPr>
        <w:t>, làm việc con cũng làm như vậy</w:t>
      </w:r>
      <w:r w:rsidR="00FC5DCA">
        <w:rPr>
          <w:color w:val="auto"/>
          <w:sz w:val="32"/>
          <w:szCs w:val="32"/>
        </w:rPr>
        <w:t xml:space="preserve">, </w:t>
      </w:r>
      <w:r w:rsidR="00A0382A" w:rsidRPr="003F71B4">
        <w:rPr>
          <w:color w:val="auto"/>
          <w:sz w:val="32"/>
          <w:szCs w:val="32"/>
        </w:rPr>
        <w:t xml:space="preserve">đương nhiên con cố gắng đọc sách, </w:t>
      </w:r>
      <w:r w:rsidR="00E80DB7" w:rsidRPr="003F71B4">
        <w:rPr>
          <w:color w:val="auto"/>
          <w:sz w:val="32"/>
          <w:szCs w:val="32"/>
        </w:rPr>
        <w:t>thanh tịnh đọc sách như vậy thì con làm việc sẽ không có phiền não</w:t>
      </w:r>
      <w:r w:rsidR="0059630F" w:rsidRPr="003F71B4">
        <w:rPr>
          <w:color w:val="auto"/>
          <w:sz w:val="32"/>
          <w:szCs w:val="32"/>
        </w:rPr>
        <w:t>”</w:t>
      </w:r>
      <w:r w:rsidR="007B6D02" w:rsidRPr="003F71B4">
        <w:rPr>
          <w:color w:val="auto"/>
          <w:sz w:val="32"/>
          <w:szCs w:val="32"/>
        </w:rPr>
        <w:t>.</w:t>
      </w:r>
    </w:p>
    <w:p w14:paraId="1F53A124" w14:textId="77777777" w:rsidR="00D1365E" w:rsidRDefault="007B6D02" w:rsidP="002D3843">
      <w:pPr>
        <w:spacing w:line="240" w:lineRule="auto"/>
        <w:jc w:val="both"/>
        <w:rPr>
          <w:color w:val="auto"/>
          <w:sz w:val="32"/>
          <w:szCs w:val="32"/>
        </w:rPr>
      </w:pPr>
      <w:r w:rsidRPr="003F71B4">
        <w:rPr>
          <w:color w:val="auto"/>
          <w:sz w:val="32"/>
          <w:szCs w:val="32"/>
        </w:rPr>
        <w:t xml:space="preserve">Cho nên không nên </w:t>
      </w:r>
      <w:r w:rsidR="00040EC0" w:rsidRPr="003F71B4">
        <w:rPr>
          <w:color w:val="auto"/>
          <w:sz w:val="32"/>
          <w:szCs w:val="32"/>
        </w:rPr>
        <w:t xml:space="preserve">xem </w:t>
      </w:r>
      <w:r w:rsidRPr="003F71B4">
        <w:rPr>
          <w:color w:val="auto"/>
          <w:sz w:val="32"/>
          <w:szCs w:val="32"/>
        </w:rPr>
        <w:t>chuyện này quá khó</w:t>
      </w:r>
      <w:r w:rsidR="00F67C99" w:rsidRPr="003F71B4">
        <w:rPr>
          <w:color w:val="auto"/>
          <w:sz w:val="32"/>
          <w:szCs w:val="32"/>
        </w:rPr>
        <w:t xml:space="preserve"> khăn, </w:t>
      </w:r>
      <w:r w:rsidR="00FC5DCA">
        <w:rPr>
          <w:color w:val="auto"/>
          <w:sz w:val="32"/>
          <w:szCs w:val="32"/>
        </w:rPr>
        <w:t xml:space="preserve">hãy </w:t>
      </w:r>
      <w:r w:rsidR="00F67C99" w:rsidRPr="003F71B4">
        <w:rPr>
          <w:color w:val="auto"/>
          <w:sz w:val="32"/>
          <w:szCs w:val="32"/>
        </w:rPr>
        <w:t xml:space="preserve">dùng tâm bình thường để đối </w:t>
      </w:r>
      <w:r w:rsidR="00640EAA" w:rsidRPr="003F71B4">
        <w:rPr>
          <w:color w:val="auto"/>
          <w:sz w:val="32"/>
          <w:szCs w:val="32"/>
        </w:rPr>
        <w:t>diện</w:t>
      </w:r>
      <w:r w:rsidR="00F67C99" w:rsidRPr="003F71B4">
        <w:rPr>
          <w:color w:val="auto"/>
          <w:sz w:val="32"/>
          <w:szCs w:val="32"/>
        </w:rPr>
        <w:t xml:space="preserve">, từ từ làm thì cuối cùng nhất định có thể </w:t>
      </w:r>
      <w:r w:rsidR="00D95E03" w:rsidRPr="003F71B4">
        <w:rPr>
          <w:color w:val="auto"/>
          <w:sz w:val="32"/>
          <w:szCs w:val="32"/>
        </w:rPr>
        <w:t xml:space="preserve">thành công, hoàn thành học nghiệp của bạn. Đương nhiên làm việc cũng là như vậy. Kỳ thực bản thân công việc không nhất định </w:t>
      </w:r>
      <w:r w:rsidR="008432D3" w:rsidRPr="003F71B4">
        <w:rPr>
          <w:color w:val="auto"/>
          <w:sz w:val="32"/>
          <w:szCs w:val="32"/>
        </w:rPr>
        <w:t>rất khó, vậy vấn đề nằm ở đâu? Bản thân cảm thấy khó thì đã tự tạo chướng ngại</w:t>
      </w:r>
      <w:r w:rsidR="009C5969" w:rsidRPr="003F71B4">
        <w:rPr>
          <w:color w:val="auto"/>
          <w:sz w:val="32"/>
          <w:szCs w:val="32"/>
        </w:rPr>
        <w:t xml:space="preserve"> cho mình</w:t>
      </w:r>
      <w:r w:rsidR="008432D3" w:rsidRPr="003F71B4">
        <w:rPr>
          <w:color w:val="auto"/>
          <w:sz w:val="32"/>
          <w:szCs w:val="32"/>
        </w:rPr>
        <w:t xml:space="preserve"> rồi</w:t>
      </w:r>
      <w:r w:rsidR="007A2D75" w:rsidRPr="003F71B4">
        <w:rPr>
          <w:color w:val="auto"/>
          <w:sz w:val="32"/>
          <w:szCs w:val="32"/>
        </w:rPr>
        <w:t xml:space="preserve">. </w:t>
      </w:r>
    </w:p>
    <w:p w14:paraId="6659A271" w14:textId="77777777" w:rsidR="00646B84" w:rsidRPr="003F71B4" w:rsidRDefault="007A2D75" w:rsidP="002D3843">
      <w:pPr>
        <w:spacing w:line="240" w:lineRule="auto"/>
        <w:jc w:val="both"/>
        <w:rPr>
          <w:color w:val="auto"/>
          <w:sz w:val="32"/>
          <w:szCs w:val="32"/>
        </w:rPr>
      </w:pPr>
      <w:r w:rsidRPr="003F71B4">
        <w:rPr>
          <w:color w:val="auto"/>
          <w:sz w:val="32"/>
          <w:szCs w:val="32"/>
        </w:rPr>
        <w:t>Hiện nay</w:t>
      </w:r>
      <w:r w:rsidR="00D1365E">
        <w:rPr>
          <w:color w:val="auto"/>
          <w:sz w:val="32"/>
          <w:szCs w:val="32"/>
        </w:rPr>
        <w:t>,</w:t>
      </w:r>
      <w:r w:rsidRPr="003F71B4">
        <w:rPr>
          <w:color w:val="auto"/>
          <w:sz w:val="32"/>
          <w:szCs w:val="32"/>
        </w:rPr>
        <w:t xml:space="preserve"> chúng ta học Phật cũng phải biết, con đường học Phật, chúng ta thường thấy tr</w:t>
      </w:r>
      <w:r w:rsidR="00FC5DCA">
        <w:rPr>
          <w:color w:val="auto"/>
          <w:sz w:val="32"/>
          <w:szCs w:val="32"/>
        </w:rPr>
        <w:t>ong</w:t>
      </w:r>
      <w:r w:rsidRPr="003F71B4">
        <w:rPr>
          <w:color w:val="auto"/>
          <w:sz w:val="32"/>
          <w:szCs w:val="32"/>
        </w:rPr>
        <w:t xml:space="preserve"> Kinh nói rằng</w:t>
      </w:r>
      <w:r w:rsidR="00D1365E">
        <w:rPr>
          <w:color w:val="auto"/>
          <w:sz w:val="32"/>
          <w:szCs w:val="32"/>
        </w:rPr>
        <w:t>:</w:t>
      </w:r>
      <w:r w:rsidR="006445CD" w:rsidRPr="003F71B4">
        <w:rPr>
          <w:color w:val="auto"/>
          <w:sz w:val="32"/>
          <w:szCs w:val="32"/>
        </w:rPr>
        <w:t xml:space="preserve"> “</w:t>
      </w:r>
      <w:r w:rsidR="00D1365E" w:rsidRPr="003F71B4">
        <w:rPr>
          <w:i/>
          <w:color w:val="auto"/>
          <w:sz w:val="32"/>
          <w:szCs w:val="32"/>
        </w:rPr>
        <w:t>T</w:t>
      </w:r>
      <w:r w:rsidR="006445CD" w:rsidRPr="003F71B4">
        <w:rPr>
          <w:i/>
          <w:color w:val="auto"/>
          <w:sz w:val="32"/>
          <w:szCs w:val="32"/>
        </w:rPr>
        <w:t xml:space="preserve">hành Phật phải mất </w:t>
      </w:r>
      <w:r w:rsidR="00D1365E">
        <w:rPr>
          <w:i/>
          <w:color w:val="auto"/>
          <w:sz w:val="32"/>
          <w:szCs w:val="32"/>
        </w:rPr>
        <w:t>ba</w:t>
      </w:r>
      <w:r w:rsidR="00D1365E" w:rsidRPr="003F71B4">
        <w:rPr>
          <w:i/>
          <w:color w:val="auto"/>
          <w:sz w:val="32"/>
          <w:szCs w:val="32"/>
        </w:rPr>
        <w:t xml:space="preserve"> </w:t>
      </w:r>
      <w:r w:rsidR="006445CD" w:rsidRPr="003F71B4">
        <w:rPr>
          <w:i/>
          <w:color w:val="auto"/>
          <w:sz w:val="32"/>
          <w:szCs w:val="32"/>
        </w:rPr>
        <w:t xml:space="preserve">đại </w:t>
      </w:r>
      <w:r w:rsidR="00FC5DCA">
        <w:rPr>
          <w:i/>
          <w:color w:val="auto"/>
          <w:sz w:val="32"/>
          <w:szCs w:val="32"/>
        </w:rPr>
        <w:t>A-tăng-kỳ</w:t>
      </w:r>
      <w:r w:rsidR="006445CD" w:rsidRPr="003F71B4">
        <w:rPr>
          <w:i/>
          <w:color w:val="auto"/>
          <w:sz w:val="32"/>
          <w:szCs w:val="32"/>
        </w:rPr>
        <w:t xml:space="preserve"> </w:t>
      </w:r>
      <w:r w:rsidR="00FC5DCA">
        <w:rPr>
          <w:i/>
          <w:color w:val="auto"/>
          <w:sz w:val="32"/>
          <w:szCs w:val="32"/>
        </w:rPr>
        <w:t>k</w:t>
      </w:r>
      <w:r w:rsidR="006445CD" w:rsidRPr="003F71B4">
        <w:rPr>
          <w:i/>
          <w:color w:val="auto"/>
          <w:sz w:val="32"/>
          <w:szCs w:val="32"/>
        </w:rPr>
        <w:t>iếp</w:t>
      </w:r>
      <w:r w:rsidR="00D1365E">
        <w:rPr>
          <w:color w:val="auto"/>
          <w:sz w:val="32"/>
          <w:szCs w:val="32"/>
        </w:rPr>
        <w:t>”</w:t>
      </w:r>
      <w:r w:rsidR="00887ED0" w:rsidRPr="003F71B4">
        <w:rPr>
          <w:color w:val="auto"/>
          <w:sz w:val="32"/>
          <w:szCs w:val="32"/>
        </w:rPr>
        <w:t>. Đ</w:t>
      </w:r>
      <w:r w:rsidR="00C13FD2" w:rsidRPr="003F71B4">
        <w:rPr>
          <w:color w:val="auto"/>
          <w:sz w:val="32"/>
          <w:szCs w:val="32"/>
        </w:rPr>
        <w:t xml:space="preserve">iều này quá khó, năm tháng dài dằng dặc như vậy </w:t>
      </w:r>
      <w:r w:rsidR="0051620D" w:rsidRPr="003F71B4">
        <w:rPr>
          <w:color w:val="auto"/>
          <w:sz w:val="32"/>
          <w:szCs w:val="32"/>
        </w:rPr>
        <w:t xml:space="preserve">thì khi nào mới có thể thành Phật chứ? Việc này chúng ta cũng không nên nghĩ quá nhiều. Bởi vì thành Phật nói khó </w:t>
      </w:r>
      <w:r w:rsidR="00F86D3F" w:rsidRPr="003F71B4">
        <w:rPr>
          <w:color w:val="auto"/>
          <w:sz w:val="32"/>
          <w:szCs w:val="32"/>
        </w:rPr>
        <w:t xml:space="preserve">thì </w:t>
      </w:r>
      <w:r w:rsidR="0051620D" w:rsidRPr="003F71B4">
        <w:rPr>
          <w:color w:val="auto"/>
          <w:sz w:val="32"/>
          <w:szCs w:val="32"/>
        </w:rPr>
        <w:t>nó cũng rất khó</w:t>
      </w:r>
      <w:r w:rsidR="003846BE" w:rsidRPr="003F71B4">
        <w:rPr>
          <w:color w:val="auto"/>
          <w:sz w:val="32"/>
          <w:szCs w:val="32"/>
        </w:rPr>
        <w:t>,</w:t>
      </w:r>
      <w:r w:rsidR="00CE7789" w:rsidRPr="003F71B4">
        <w:rPr>
          <w:color w:val="auto"/>
          <w:sz w:val="32"/>
          <w:szCs w:val="32"/>
        </w:rPr>
        <w:t xml:space="preserve"> </w:t>
      </w:r>
      <w:r w:rsidR="003846BE" w:rsidRPr="003F71B4">
        <w:rPr>
          <w:color w:val="auto"/>
          <w:sz w:val="32"/>
          <w:szCs w:val="32"/>
        </w:rPr>
        <w:t xml:space="preserve">phải </w:t>
      </w:r>
      <w:r w:rsidR="00416146">
        <w:rPr>
          <w:color w:val="auto"/>
          <w:sz w:val="32"/>
          <w:szCs w:val="32"/>
        </w:rPr>
        <w:t>ba</w:t>
      </w:r>
      <w:r w:rsidR="00416146" w:rsidRPr="003F71B4">
        <w:rPr>
          <w:color w:val="auto"/>
          <w:sz w:val="32"/>
          <w:szCs w:val="32"/>
        </w:rPr>
        <w:t xml:space="preserve"> </w:t>
      </w:r>
      <w:r w:rsidR="003846BE" w:rsidRPr="003F71B4">
        <w:rPr>
          <w:color w:val="auto"/>
          <w:sz w:val="32"/>
          <w:szCs w:val="32"/>
        </w:rPr>
        <w:t xml:space="preserve">đại </w:t>
      </w:r>
      <w:r w:rsidR="00FC5DCA">
        <w:rPr>
          <w:color w:val="auto"/>
          <w:sz w:val="32"/>
          <w:szCs w:val="32"/>
        </w:rPr>
        <w:t>A-tăng-kỳ kiếp</w:t>
      </w:r>
      <w:r w:rsidR="003846BE" w:rsidRPr="003F71B4">
        <w:rPr>
          <w:color w:val="auto"/>
          <w:sz w:val="32"/>
          <w:szCs w:val="32"/>
        </w:rPr>
        <w:t xml:space="preserve">, nói dễ </w:t>
      </w:r>
      <w:r w:rsidR="00F86D3F" w:rsidRPr="003F71B4">
        <w:rPr>
          <w:color w:val="auto"/>
          <w:sz w:val="32"/>
          <w:szCs w:val="32"/>
        </w:rPr>
        <w:t xml:space="preserve">thì </w:t>
      </w:r>
      <w:r w:rsidR="003846BE" w:rsidRPr="003F71B4">
        <w:rPr>
          <w:color w:val="auto"/>
          <w:sz w:val="32"/>
          <w:szCs w:val="32"/>
        </w:rPr>
        <w:t xml:space="preserve">nó cũng dễ, vì sao vậy? </w:t>
      </w:r>
      <w:r w:rsidR="00CE7789" w:rsidRPr="003F71B4">
        <w:rPr>
          <w:color w:val="auto"/>
          <w:sz w:val="32"/>
          <w:szCs w:val="32"/>
        </w:rPr>
        <w:t>T</w:t>
      </w:r>
      <w:r w:rsidR="00CD0225" w:rsidRPr="003F71B4">
        <w:rPr>
          <w:color w:val="auto"/>
          <w:sz w:val="32"/>
          <w:szCs w:val="32"/>
        </w:rPr>
        <w:t xml:space="preserve">hành Phật trong </w:t>
      </w:r>
      <w:r w:rsidR="00416146">
        <w:rPr>
          <w:color w:val="auto"/>
          <w:sz w:val="32"/>
          <w:szCs w:val="32"/>
        </w:rPr>
        <w:t>một</w:t>
      </w:r>
      <w:r w:rsidR="00416146" w:rsidRPr="003F71B4">
        <w:rPr>
          <w:color w:val="auto"/>
          <w:sz w:val="32"/>
          <w:szCs w:val="32"/>
        </w:rPr>
        <w:t xml:space="preserve"> </w:t>
      </w:r>
      <w:r w:rsidR="00CD0225" w:rsidRPr="003F71B4">
        <w:rPr>
          <w:color w:val="auto"/>
          <w:sz w:val="32"/>
          <w:szCs w:val="32"/>
        </w:rPr>
        <w:t xml:space="preserve">ý niệm. Vấn đề ở chỗ trong </w:t>
      </w:r>
      <w:r w:rsidR="00416146">
        <w:rPr>
          <w:color w:val="auto"/>
          <w:sz w:val="32"/>
          <w:szCs w:val="32"/>
        </w:rPr>
        <w:t>ba</w:t>
      </w:r>
      <w:r w:rsidR="00416146" w:rsidRPr="003F71B4">
        <w:rPr>
          <w:color w:val="auto"/>
          <w:sz w:val="32"/>
          <w:szCs w:val="32"/>
        </w:rPr>
        <w:t xml:space="preserve"> </w:t>
      </w:r>
      <w:r w:rsidR="00FC5DCA">
        <w:rPr>
          <w:color w:val="auto"/>
          <w:sz w:val="32"/>
          <w:szCs w:val="32"/>
        </w:rPr>
        <w:t>A-tăng-kỳ kiếp</w:t>
      </w:r>
      <w:r w:rsidR="00FC5DCA" w:rsidRPr="003F71B4">
        <w:rPr>
          <w:color w:val="auto"/>
          <w:sz w:val="32"/>
          <w:szCs w:val="32"/>
        </w:rPr>
        <w:t xml:space="preserve"> </w:t>
      </w:r>
      <w:r w:rsidR="00CD0225" w:rsidRPr="003F71B4">
        <w:rPr>
          <w:color w:val="auto"/>
          <w:sz w:val="32"/>
          <w:szCs w:val="32"/>
        </w:rPr>
        <w:t xml:space="preserve">chúng ta </w:t>
      </w:r>
      <w:r w:rsidR="00563ECD" w:rsidRPr="003F71B4">
        <w:rPr>
          <w:color w:val="auto"/>
          <w:sz w:val="32"/>
          <w:szCs w:val="32"/>
        </w:rPr>
        <w:t>vẫn tu chưa thành công ý niệ</w:t>
      </w:r>
      <w:r w:rsidR="00CE7789" w:rsidRPr="003F71B4">
        <w:rPr>
          <w:color w:val="auto"/>
          <w:sz w:val="32"/>
          <w:szCs w:val="32"/>
        </w:rPr>
        <w:t>m này. C</w:t>
      </w:r>
      <w:r w:rsidR="00563ECD" w:rsidRPr="003F71B4">
        <w:rPr>
          <w:color w:val="auto"/>
          <w:sz w:val="32"/>
          <w:szCs w:val="32"/>
        </w:rPr>
        <w:t xml:space="preserve">ho nên khó là khó </w:t>
      </w:r>
      <w:r w:rsidR="00FC5DCA">
        <w:rPr>
          <w:color w:val="auto"/>
          <w:sz w:val="32"/>
          <w:szCs w:val="32"/>
        </w:rPr>
        <w:t>ở đâu</w:t>
      </w:r>
      <w:r w:rsidR="00563ECD" w:rsidRPr="003F71B4">
        <w:rPr>
          <w:color w:val="auto"/>
          <w:sz w:val="32"/>
          <w:szCs w:val="32"/>
        </w:rPr>
        <w:t>? Khó ở chỗ bản thân chúng ta không chịu tu</w:t>
      </w:r>
      <w:r w:rsidR="00335CA1" w:rsidRPr="003F71B4">
        <w:rPr>
          <w:color w:val="auto"/>
          <w:sz w:val="32"/>
          <w:szCs w:val="32"/>
        </w:rPr>
        <w:t xml:space="preserve">, không phải nói con đường thành Phật </w:t>
      </w:r>
      <w:r w:rsidR="00FC5DCA">
        <w:rPr>
          <w:color w:val="auto"/>
          <w:sz w:val="32"/>
          <w:szCs w:val="32"/>
        </w:rPr>
        <w:t>khó bao nhiêu</w:t>
      </w:r>
      <w:r w:rsidR="00335CA1" w:rsidRPr="003F71B4">
        <w:rPr>
          <w:color w:val="auto"/>
          <w:sz w:val="32"/>
          <w:szCs w:val="32"/>
        </w:rPr>
        <w:t xml:space="preserve"> mà khó ở chỗ chúng ta tự tạo chướng ngại cho chính mình.</w:t>
      </w:r>
    </w:p>
    <w:p w14:paraId="17B9A404" w14:textId="77777777" w:rsidR="00FB27F8" w:rsidRPr="003F71B4" w:rsidRDefault="00906FF3" w:rsidP="00FB27F8">
      <w:pPr>
        <w:spacing w:line="240" w:lineRule="auto"/>
        <w:jc w:val="both"/>
        <w:rPr>
          <w:color w:val="auto"/>
          <w:sz w:val="32"/>
          <w:szCs w:val="32"/>
        </w:rPr>
      </w:pPr>
      <w:r w:rsidRPr="003F71B4">
        <w:rPr>
          <w:color w:val="auto"/>
          <w:sz w:val="32"/>
          <w:szCs w:val="32"/>
        </w:rPr>
        <w:t xml:space="preserve">Như "Kinh A Di Đà" nói với chúng ta </w:t>
      </w:r>
      <w:r w:rsidR="001F1A3F" w:rsidRPr="003F71B4">
        <w:rPr>
          <w:color w:val="auto"/>
          <w:sz w:val="32"/>
          <w:szCs w:val="32"/>
        </w:rPr>
        <w:t>là nếu muốn thành Phật cũng không khó</w:t>
      </w:r>
      <w:r w:rsidR="00F247ED" w:rsidRPr="003F71B4">
        <w:rPr>
          <w:color w:val="auto"/>
          <w:sz w:val="32"/>
          <w:szCs w:val="32"/>
        </w:rPr>
        <w:t>:</w:t>
      </w:r>
      <w:r w:rsidR="00BF6CD2" w:rsidRPr="003F71B4">
        <w:rPr>
          <w:color w:val="auto"/>
          <w:sz w:val="32"/>
          <w:szCs w:val="32"/>
        </w:rPr>
        <w:t xml:space="preserve"> </w:t>
      </w:r>
      <w:r w:rsidR="00416146">
        <w:rPr>
          <w:color w:val="auto"/>
          <w:sz w:val="32"/>
          <w:szCs w:val="32"/>
        </w:rPr>
        <w:t>“</w:t>
      </w:r>
      <w:r w:rsidR="00416146" w:rsidRPr="003F71B4">
        <w:rPr>
          <w:i/>
          <w:color w:val="auto"/>
          <w:sz w:val="32"/>
          <w:szCs w:val="32"/>
        </w:rPr>
        <w:t>H</w:t>
      </w:r>
      <w:r w:rsidR="00BF6CD2" w:rsidRPr="003F71B4">
        <w:rPr>
          <w:i/>
          <w:color w:val="auto"/>
          <w:sz w:val="32"/>
          <w:szCs w:val="32"/>
        </w:rPr>
        <w:t xml:space="preserve">oặc một ngày, hoặc </w:t>
      </w:r>
      <w:r w:rsidR="00416146" w:rsidRPr="003F71B4">
        <w:rPr>
          <w:i/>
          <w:color w:val="auto"/>
          <w:sz w:val="32"/>
          <w:szCs w:val="32"/>
        </w:rPr>
        <w:t xml:space="preserve">hai </w:t>
      </w:r>
      <w:r w:rsidR="00BF6CD2" w:rsidRPr="003F71B4">
        <w:rPr>
          <w:i/>
          <w:color w:val="auto"/>
          <w:sz w:val="32"/>
          <w:szCs w:val="32"/>
        </w:rPr>
        <w:t xml:space="preserve">ngày hoặc </w:t>
      </w:r>
      <w:r w:rsidR="00416146" w:rsidRPr="003F71B4">
        <w:rPr>
          <w:i/>
          <w:color w:val="auto"/>
          <w:sz w:val="32"/>
          <w:szCs w:val="32"/>
        </w:rPr>
        <w:t xml:space="preserve">ba </w:t>
      </w:r>
      <w:r w:rsidR="00BF6CD2" w:rsidRPr="003F71B4">
        <w:rPr>
          <w:i/>
          <w:color w:val="auto"/>
          <w:sz w:val="32"/>
          <w:szCs w:val="32"/>
        </w:rPr>
        <w:t xml:space="preserve">ngày cho đến </w:t>
      </w:r>
      <w:r w:rsidR="00416146" w:rsidRPr="003F71B4">
        <w:rPr>
          <w:i/>
          <w:color w:val="auto"/>
          <w:sz w:val="32"/>
          <w:szCs w:val="32"/>
        </w:rPr>
        <w:t xml:space="preserve">bảy </w:t>
      </w:r>
      <w:r w:rsidR="00BF6CD2" w:rsidRPr="003F71B4">
        <w:rPr>
          <w:i/>
          <w:color w:val="auto"/>
          <w:sz w:val="32"/>
          <w:szCs w:val="32"/>
        </w:rPr>
        <w:t>ngày có thể niệm Phật niệm đến nhất tâm bất loạn</w:t>
      </w:r>
      <w:r w:rsidR="00954217" w:rsidRPr="003F71B4">
        <w:rPr>
          <w:i/>
          <w:color w:val="auto"/>
          <w:sz w:val="32"/>
          <w:szCs w:val="32"/>
        </w:rPr>
        <w:t xml:space="preserve"> thì có thể vãng sanh</w:t>
      </w:r>
      <w:r w:rsidR="00416146" w:rsidRPr="003F71B4">
        <w:rPr>
          <w:i/>
          <w:color w:val="auto"/>
          <w:sz w:val="32"/>
          <w:szCs w:val="32"/>
        </w:rPr>
        <w:t>”</w:t>
      </w:r>
      <w:r w:rsidR="00954217" w:rsidRPr="003F71B4">
        <w:rPr>
          <w:color w:val="auto"/>
          <w:sz w:val="32"/>
          <w:szCs w:val="32"/>
        </w:rPr>
        <w:t>. Cho nên bạ</w:t>
      </w:r>
      <w:r w:rsidR="00D917B5">
        <w:rPr>
          <w:color w:val="auto"/>
          <w:sz w:val="32"/>
          <w:szCs w:val="32"/>
        </w:rPr>
        <w:t xml:space="preserve">n </w:t>
      </w:r>
      <w:r w:rsidR="00954217" w:rsidRPr="003F71B4">
        <w:rPr>
          <w:color w:val="auto"/>
          <w:sz w:val="32"/>
          <w:szCs w:val="32"/>
        </w:rPr>
        <w:t xml:space="preserve">niệm </w:t>
      </w:r>
      <w:r w:rsidR="00416146">
        <w:rPr>
          <w:color w:val="auto"/>
          <w:sz w:val="32"/>
          <w:szCs w:val="32"/>
        </w:rPr>
        <w:t>một</w:t>
      </w:r>
      <w:r w:rsidR="00416146" w:rsidRPr="003F71B4">
        <w:rPr>
          <w:color w:val="auto"/>
          <w:sz w:val="32"/>
          <w:szCs w:val="32"/>
        </w:rPr>
        <w:t xml:space="preserve"> </w:t>
      </w:r>
      <w:r w:rsidR="00954217" w:rsidRPr="003F71B4">
        <w:rPr>
          <w:color w:val="auto"/>
          <w:sz w:val="32"/>
          <w:szCs w:val="32"/>
        </w:rPr>
        <w:t xml:space="preserve">ngày </w:t>
      </w:r>
      <w:r w:rsidR="00416146">
        <w:rPr>
          <w:color w:val="auto"/>
          <w:sz w:val="32"/>
          <w:szCs w:val="32"/>
        </w:rPr>
        <w:t>một</w:t>
      </w:r>
      <w:r w:rsidR="00416146" w:rsidRPr="003F71B4">
        <w:rPr>
          <w:color w:val="auto"/>
          <w:sz w:val="32"/>
          <w:szCs w:val="32"/>
        </w:rPr>
        <w:t xml:space="preserve"> </w:t>
      </w:r>
      <w:r w:rsidR="00954217" w:rsidRPr="003F71B4">
        <w:rPr>
          <w:color w:val="auto"/>
          <w:sz w:val="32"/>
          <w:szCs w:val="32"/>
        </w:rPr>
        <w:t>đêm mà có thể niệm đến nhất tâm bất loạn thì bạn thành Phật rồi</w:t>
      </w:r>
      <w:r w:rsidR="009D243A" w:rsidRPr="003F71B4">
        <w:rPr>
          <w:color w:val="auto"/>
          <w:sz w:val="32"/>
          <w:szCs w:val="32"/>
        </w:rPr>
        <w:t xml:space="preserve">, vãng sanh thì sẽ thành </w:t>
      </w:r>
      <w:r w:rsidR="00FB27F8" w:rsidRPr="003F71B4">
        <w:rPr>
          <w:color w:val="auto"/>
          <w:sz w:val="32"/>
          <w:szCs w:val="32"/>
        </w:rPr>
        <w:t xml:space="preserve">Phật. "Kinh Vô Lượng Thọ" nói với chúng ta điều kiện để vãng sanh thành Phật </w:t>
      </w:r>
      <w:r w:rsidR="00D87DF8" w:rsidRPr="003F71B4">
        <w:rPr>
          <w:color w:val="auto"/>
          <w:sz w:val="32"/>
          <w:szCs w:val="32"/>
        </w:rPr>
        <w:t>nằm ở “</w:t>
      </w:r>
      <w:r w:rsidR="00416146" w:rsidRPr="003F71B4">
        <w:rPr>
          <w:i/>
          <w:color w:val="auto"/>
          <w:sz w:val="32"/>
          <w:szCs w:val="32"/>
        </w:rPr>
        <w:t>P</w:t>
      </w:r>
      <w:r w:rsidR="00D87DF8" w:rsidRPr="003F71B4">
        <w:rPr>
          <w:i/>
          <w:color w:val="auto"/>
          <w:sz w:val="32"/>
          <w:szCs w:val="32"/>
        </w:rPr>
        <w:t>hát Bồ Đề tâm, nhất hướng chuyên niệm</w:t>
      </w:r>
      <w:r w:rsidR="00D87DF8" w:rsidRPr="003F71B4">
        <w:rPr>
          <w:color w:val="auto"/>
          <w:sz w:val="32"/>
          <w:szCs w:val="32"/>
        </w:rPr>
        <w:t>”.</w:t>
      </w:r>
      <w:r w:rsidR="005555AD" w:rsidRPr="003F71B4">
        <w:rPr>
          <w:color w:val="auto"/>
          <w:sz w:val="32"/>
          <w:szCs w:val="32"/>
        </w:rPr>
        <w:t xml:space="preserve"> Tức là chân thật </w:t>
      </w:r>
      <w:r w:rsidR="00152079" w:rsidRPr="003F71B4">
        <w:rPr>
          <w:color w:val="auto"/>
          <w:sz w:val="32"/>
          <w:szCs w:val="32"/>
        </w:rPr>
        <w:t>phát ra</w:t>
      </w:r>
      <w:r w:rsidR="005555AD" w:rsidRPr="003F71B4">
        <w:rPr>
          <w:color w:val="auto"/>
          <w:sz w:val="32"/>
          <w:szCs w:val="32"/>
        </w:rPr>
        <w:t xml:space="preserve"> đại tâm </w:t>
      </w:r>
      <w:r w:rsidR="00D917B5" w:rsidRPr="003F71B4">
        <w:rPr>
          <w:color w:val="auto"/>
          <w:sz w:val="32"/>
          <w:szCs w:val="32"/>
        </w:rPr>
        <w:t xml:space="preserve">Bồ Đề </w:t>
      </w:r>
      <w:r w:rsidR="005555AD" w:rsidRPr="003F71B4">
        <w:rPr>
          <w:color w:val="auto"/>
          <w:sz w:val="32"/>
          <w:szCs w:val="32"/>
        </w:rPr>
        <w:t>tự lợi lợi tha</w:t>
      </w:r>
      <w:r w:rsidR="00152079" w:rsidRPr="003F71B4">
        <w:rPr>
          <w:color w:val="auto"/>
          <w:sz w:val="32"/>
          <w:szCs w:val="32"/>
        </w:rPr>
        <w:t>, tin sâu nguyện thiết cầu sanh Tịnh Độ</w:t>
      </w:r>
      <w:r w:rsidR="00416146">
        <w:rPr>
          <w:color w:val="auto"/>
          <w:sz w:val="32"/>
          <w:szCs w:val="32"/>
        </w:rPr>
        <w:t>,</w:t>
      </w:r>
      <w:r w:rsidR="00152079" w:rsidRPr="003F71B4">
        <w:rPr>
          <w:color w:val="auto"/>
          <w:sz w:val="32"/>
          <w:szCs w:val="32"/>
        </w:rPr>
        <w:t xml:space="preserve"> </w:t>
      </w:r>
      <w:r w:rsidR="00B3746F" w:rsidRPr="003F71B4">
        <w:rPr>
          <w:color w:val="auto"/>
          <w:sz w:val="32"/>
          <w:szCs w:val="32"/>
        </w:rPr>
        <w:t>cộng thêm nhất hướng chuyên niệm</w:t>
      </w:r>
      <w:r w:rsidR="00416146">
        <w:rPr>
          <w:color w:val="auto"/>
          <w:sz w:val="32"/>
          <w:szCs w:val="32"/>
        </w:rPr>
        <w:t>.</w:t>
      </w:r>
      <w:r w:rsidR="00B3746F" w:rsidRPr="003F71B4">
        <w:rPr>
          <w:color w:val="auto"/>
          <w:sz w:val="32"/>
          <w:szCs w:val="32"/>
        </w:rPr>
        <w:t xml:space="preserve"> </w:t>
      </w:r>
      <w:r w:rsidR="00416146">
        <w:rPr>
          <w:color w:val="auto"/>
          <w:sz w:val="32"/>
          <w:szCs w:val="32"/>
        </w:rPr>
        <w:t>N</w:t>
      </w:r>
      <w:r w:rsidR="00B3746F" w:rsidRPr="003F71B4">
        <w:rPr>
          <w:color w:val="auto"/>
          <w:sz w:val="32"/>
          <w:szCs w:val="32"/>
        </w:rPr>
        <w:t>hất hướng chuyên niệm tức là mỗi ngày đều niệm, ngày ngày đừng để gián đoạn</w:t>
      </w:r>
      <w:r w:rsidR="00B26404" w:rsidRPr="003F71B4">
        <w:rPr>
          <w:color w:val="auto"/>
          <w:sz w:val="32"/>
          <w:szCs w:val="32"/>
        </w:rPr>
        <w:t xml:space="preserve"> thì chính là nhất hướng chuyên niệm, như vậy thì thành tựu rồi</w:t>
      </w:r>
      <w:r w:rsidR="00F247ED" w:rsidRPr="003F71B4">
        <w:rPr>
          <w:color w:val="auto"/>
          <w:sz w:val="32"/>
          <w:szCs w:val="32"/>
        </w:rPr>
        <w:t>. C</w:t>
      </w:r>
      <w:r w:rsidR="003D1A0C" w:rsidRPr="003F71B4">
        <w:rPr>
          <w:color w:val="auto"/>
          <w:sz w:val="32"/>
          <w:szCs w:val="32"/>
        </w:rPr>
        <w:t>ho nên đừng nghĩ nó quá khó. Bạn nghĩ quá khó ngược lại tâm địa sẽ không thanh tịnh, trở thành chướng ngại cho việc niệm Phật của bạn.</w:t>
      </w:r>
    </w:p>
    <w:p w14:paraId="47D5F48F" w14:textId="77777777" w:rsidR="00050497" w:rsidRPr="003F71B4" w:rsidRDefault="00050497" w:rsidP="00FB27F8">
      <w:pPr>
        <w:spacing w:line="240" w:lineRule="auto"/>
        <w:jc w:val="both"/>
        <w:rPr>
          <w:color w:val="auto"/>
          <w:sz w:val="32"/>
          <w:szCs w:val="32"/>
        </w:rPr>
      </w:pPr>
      <w:r w:rsidRPr="003F71B4">
        <w:rPr>
          <w:color w:val="auto"/>
          <w:sz w:val="32"/>
          <w:szCs w:val="32"/>
        </w:rPr>
        <w:t xml:space="preserve">Người học kinh giáo, hoằng pháp lợi sanh cũng cần </w:t>
      </w:r>
      <w:r w:rsidR="00FA1537" w:rsidRPr="003F71B4">
        <w:rPr>
          <w:color w:val="auto"/>
          <w:sz w:val="32"/>
          <w:szCs w:val="32"/>
        </w:rPr>
        <w:t>thiết</w:t>
      </w:r>
      <w:r w:rsidRPr="003F71B4">
        <w:rPr>
          <w:color w:val="auto"/>
          <w:sz w:val="32"/>
          <w:szCs w:val="32"/>
        </w:rPr>
        <w:t xml:space="preserve">, con đường hoằng pháp lợi sanh mặc dù rất khó </w:t>
      </w:r>
      <w:r w:rsidR="005406FD" w:rsidRPr="003F71B4">
        <w:rPr>
          <w:color w:val="auto"/>
          <w:sz w:val="32"/>
          <w:szCs w:val="32"/>
        </w:rPr>
        <w:t xml:space="preserve">nhưng cũng không được sợ khó. Bạn xem </w:t>
      </w:r>
      <w:r w:rsidR="002267A6">
        <w:rPr>
          <w:color w:val="auto"/>
          <w:sz w:val="32"/>
          <w:szCs w:val="32"/>
        </w:rPr>
        <w:t>S</w:t>
      </w:r>
      <w:r w:rsidR="005406FD" w:rsidRPr="003F71B4">
        <w:rPr>
          <w:color w:val="auto"/>
          <w:sz w:val="32"/>
          <w:szCs w:val="32"/>
        </w:rPr>
        <w:t>ư phụ thượng nhân thường nhắc nhở chúng ta</w:t>
      </w:r>
      <w:r w:rsidR="002A1680" w:rsidRPr="003F71B4">
        <w:rPr>
          <w:color w:val="auto"/>
          <w:sz w:val="32"/>
          <w:szCs w:val="32"/>
        </w:rPr>
        <w:t>.</w:t>
      </w:r>
      <w:r w:rsidR="005406FD" w:rsidRPr="003F71B4">
        <w:rPr>
          <w:color w:val="auto"/>
          <w:sz w:val="32"/>
          <w:szCs w:val="32"/>
        </w:rPr>
        <w:t xml:space="preserve"> </w:t>
      </w:r>
      <w:r w:rsidR="002A1680" w:rsidRPr="003F71B4">
        <w:rPr>
          <w:color w:val="auto"/>
          <w:sz w:val="32"/>
          <w:szCs w:val="32"/>
        </w:rPr>
        <w:t>S</w:t>
      </w:r>
      <w:r w:rsidR="00810EB5" w:rsidRPr="003F71B4">
        <w:rPr>
          <w:color w:val="auto"/>
          <w:sz w:val="32"/>
          <w:szCs w:val="32"/>
        </w:rPr>
        <w:t xml:space="preserve">ư phụ lấy lời của Lý </w:t>
      </w:r>
      <w:r w:rsidR="00D418A3" w:rsidRPr="003F71B4">
        <w:rPr>
          <w:color w:val="auto"/>
          <w:sz w:val="32"/>
          <w:szCs w:val="32"/>
        </w:rPr>
        <w:t xml:space="preserve">lão sư </w:t>
      </w:r>
      <w:r w:rsidR="000252F0" w:rsidRPr="003F71B4">
        <w:rPr>
          <w:color w:val="auto"/>
          <w:sz w:val="32"/>
          <w:szCs w:val="32"/>
        </w:rPr>
        <w:t xml:space="preserve">năm xưa </w:t>
      </w:r>
      <w:r w:rsidR="00810EB5" w:rsidRPr="003F71B4">
        <w:rPr>
          <w:color w:val="auto"/>
          <w:sz w:val="32"/>
          <w:szCs w:val="32"/>
        </w:rPr>
        <w:t xml:space="preserve">nói với </w:t>
      </w:r>
      <w:r w:rsidR="002267A6">
        <w:rPr>
          <w:color w:val="auto"/>
          <w:sz w:val="32"/>
          <w:szCs w:val="32"/>
        </w:rPr>
        <w:t>S</w:t>
      </w:r>
      <w:r w:rsidR="00810EB5" w:rsidRPr="003F71B4">
        <w:rPr>
          <w:color w:val="auto"/>
          <w:sz w:val="32"/>
          <w:szCs w:val="32"/>
        </w:rPr>
        <w:t xml:space="preserve">ư phụ để nói </w:t>
      </w:r>
      <w:r w:rsidR="00C111AE" w:rsidRPr="003F71B4">
        <w:rPr>
          <w:color w:val="auto"/>
          <w:sz w:val="32"/>
          <w:szCs w:val="32"/>
        </w:rPr>
        <w:t xml:space="preserve">lại </w:t>
      </w:r>
      <w:r w:rsidR="00810EB5" w:rsidRPr="003F71B4">
        <w:rPr>
          <w:color w:val="auto"/>
          <w:sz w:val="32"/>
          <w:szCs w:val="32"/>
        </w:rPr>
        <w:t>với chúng ta rằ</w:t>
      </w:r>
      <w:r w:rsidR="00C111AE" w:rsidRPr="003F71B4">
        <w:rPr>
          <w:color w:val="auto"/>
          <w:sz w:val="32"/>
          <w:szCs w:val="32"/>
        </w:rPr>
        <w:t xml:space="preserve">ng: </w:t>
      </w:r>
      <w:r w:rsidR="002267A6">
        <w:rPr>
          <w:color w:val="auto"/>
          <w:sz w:val="32"/>
          <w:szCs w:val="32"/>
        </w:rPr>
        <w:t>“</w:t>
      </w:r>
      <w:r w:rsidR="002267A6" w:rsidRPr="003F71B4">
        <w:rPr>
          <w:i/>
          <w:color w:val="auto"/>
          <w:sz w:val="32"/>
          <w:szCs w:val="32"/>
        </w:rPr>
        <w:t>V</w:t>
      </w:r>
      <w:r w:rsidR="00497578" w:rsidRPr="003F71B4">
        <w:rPr>
          <w:i/>
          <w:color w:val="auto"/>
          <w:sz w:val="32"/>
          <w:szCs w:val="32"/>
        </w:rPr>
        <w:t>iệc hoằng pháp, người nào mới có thể chân thật hoằng pháp</w:t>
      </w:r>
      <w:r w:rsidR="002B07FC" w:rsidRPr="003F71B4">
        <w:rPr>
          <w:i/>
          <w:color w:val="auto"/>
          <w:sz w:val="32"/>
          <w:szCs w:val="32"/>
        </w:rPr>
        <w:t>? Là người thông đạt thế pháp</w:t>
      </w:r>
      <w:r w:rsidR="00D418A3" w:rsidRPr="003F71B4">
        <w:rPr>
          <w:i/>
          <w:color w:val="auto"/>
          <w:sz w:val="32"/>
          <w:szCs w:val="32"/>
        </w:rPr>
        <w:t xml:space="preserve"> và</w:t>
      </w:r>
      <w:r w:rsidR="002B07FC" w:rsidRPr="003F71B4">
        <w:rPr>
          <w:i/>
          <w:color w:val="auto"/>
          <w:sz w:val="32"/>
          <w:szCs w:val="32"/>
        </w:rPr>
        <w:t xml:space="preserve"> xuất thế gian pháp</w:t>
      </w:r>
      <w:r w:rsidR="002267A6">
        <w:rPr>
          <w:color w:val="auto"/>
          <w:sz w:val="32"/>
          <w:szCs w:val="32"/>
        </w:rPr>
        <w:t>”</w:t>
      </w:r>
      <w:r w:rsidR="0001729C" w:rsidRPr="003F71B4">
        <w:rPr>
          <w:color w:val="auto"/>
          <w:sz w:val="32"/>
          <w:szCs w:val="32"/>
        </w:rPr>
        <w:t xml:space="preserve">. Người minh tâm kiến tánh họ mới chân thật có tư cách hoằng pháp. </w:t>
      </w:r>
      <w:r w:rsidR="005D7137" w:rsidRPr="003F71B4">
        <w:rPr>
          <w:color w:val="auto"/>
          <w:sz w:val="32"/>
          <w:szCs w:val="32"/>
        </w:rPr>
        <w:t>Chúng ta hiện nay vẫn còn sớm</w:t>
      </w:r>
      <w:r w:rsidR="00852000" w:rsidRPr="003F71B4">
        <w:rPr>
          <w:color w:val="auto"/>
          <w:sz w:val="32"/>
          <w:szCs w:val="32"/>
        </w:rPr>
        <w:t>,</w:t>
      </w:r>
      <w:r w:rsidR="005D7137" w:rsidRPr="003F71B4">
        <w:rPr>
          <w:color w:val="auto"/>
          <w:sz w:val="32"/>
          <w:szCs w:val="32"/>
        </w:rPr>
        <w:t xml:space="preserve"> vậy không </w:t>
      </w:r>
      <w:r w:rsidR="00634EE7" w:rsidRPr="003F71B4">
        <w:rPr>
          <w:color w:val="auto"/>
          <w:sz w:val="32"/>
          <w:szCs w:val="32"/>
        </w:rPr>
        <w:t xml:space="preserve">cần </w:t>
      </w:r>
      <w:r w:rsidR="005D7137" w:rsidRPr="003F71B4">
        <w:rPr>
          <w:color w:val="auto"/>
          <w:sz w:val="32"/>
          <w:szCs w:val="32"/>
        </w:rPr>
        <w:t xml:space="preserve">làm </w:t>
      </w:r>
      <w:r w:rsidR="00852000" w:rsidRPr="003F71B4">
        <w:rPr>
          <w:color w:val="auto"/>
          <w:sz w:val="32"/>
          <w:szCs w:val="32"/>
        </w:rPr>
        <w:t xml:space="preserve">nữa </w:t>
      </w:r>
      <w:r w:rsidR="00634EE7" w:rsidRPr="003F71B4">
        <w:rPr>
          <w:color w:val="auto"/>
          <w:sz w:val="32"/>
          <w:szCs w:val="32"/>
        </w:rPr>
        <w:t xml:space="preserve">hay </w:t>
      </w:r>
      <w:r w:rsidR="00852000" w:rsidRPr="003F71B4">
        <w:rPr>
          <w:color w:val="auto"/>
          <w:sz w:val="32"/>
          <w:szCs w:val="32"/>
        </w:rPr>
        <w:t>sao? C</w:t>
      </w:r>
      <w:r w:rsidR="005D7137" w:rsidRPr="003F71B4">
        <w:rPr>
          <w:color w:val="auto"/>
          <w:sz w:val="32"/>
          <w:szCs w:val="32"/>
        </w:rPr>
        <w:t>ũng không được</w:t>
      </w:r>
      <w:r w:rsidR="00835600" w:rsidRPr="003F71B4">
        <w:rPr>
          <w:color w:val="auto"/>
          <w:sz w:val="32"/>
          <w:szCs w:val="32"/>
        </w:rPr>
        <w:t>, bởi vì chúng ta không làm thì người trên thế gian này không ai làm</w:t>
      </w:r>
      <w:r w:rsidR="00C87FE1" w:rsidRPr="003F71B4">
        <w:rPr>
          <w:color w:val="auto"/>
          <w:sz w:val="32"/>
          <w:szCs w:val="32"/>
        </w:rPr>
        <w:t>. Chúng ta chỉ còn cách miễn cưỡng đi làm mà thôi</w:t>
      </w:r>
      <w:r w:rsidR="00164CE6" w:rsidRPr="003F71B4">
        <w:rPr>
          <w:color w:val="auto"/>
          <w:sz w:val="32"/>
          <w:szCs w:val="32"/>
        </w:rPr>
        <w:t>. P</w:t>
      </w:r>
      <w:r w:rsidR="00687888" w:rsidRPr="003F71B4">
        <w:rPr>
          <w:color w:val="auto"/>
          <w:sz w:val="32"/>
          <w:szCs w:val="32"/>
        </w:rPr>
        <w:t>hải làm như thế</w:t>
      </w:r>
      <w:r w:rsidR="00CB6C58" w:rsidRPr="003F71B4">
        <w:rPr>
          <w:color w:val="auto"/>
          <w:sz w:val="32"/>
          <w:szCs w:val="32"/>
        </w:rPr>
        <w:t xml:space="preserve"> nào? S</w:t>
      </w:r>
      <w:r w:rsidR="00687888" w:rsidRPr="003F71B4">
        <w:rPr>
          <w:color w:val="auto"/>
          <w:sz w:val="32"/>
          <w:szCs w:val="32"/>
        </w:rPr>
        <w:t>ư phụ thượng nhân nói với chúng ta</w:t>
      </w:r>
      <w:r w:rsidR="00D418A3" w:rsidRPr="003F71B4">
        <w:rPr>
          <w:color w:val="auto"/>
          <w:sz w:val="32"/>
          <w:szCs w:val="32"/>
        </w:rPr>
        <w:t>,</w:t>
      </w:r>
      <w:r w:rsidR="00687888" w:rsidRPr="003F71B4">
        <w:rPr>
          <w:color w:val="auto"/>
          <w:sz w:val="32"/>
          <w:szCs w:val="32"/>
        </w:rPr>
        <w:t xml:space="preserve"> </w:t>
      </w:r>
      <w:r w:rsidR="00D418A3" w:rsidRPr="003F71B4">
        <w:rPr>
          <w:color w:val="auto"/>
          <w:sz w:val="32"/>
          <w:szCs w:val="32"/>
        </w:rPr>
        <w:t xml:space="preserve">nếu </w:t>
      </w:r>
      <w:r w:rsidR="00687888" w:rsidRPr="003F71B4">
        <w:rPr>
          <w:color w:val="auto"/>
          <w:sz w:val="32"/>
          <w:szCs w:val="32"/>
        </w:rPr>
        <w:t xml:space="preserve">không thể thông đạt thế xuất thế gian </w:t>
      </w:r>
      <w:r w:rsidR="00F93A9D" w:rsidRPr="003F71B4">
        <w:rPr>
          <w:color w:val="auto"/>
          <w:sz w:val="32"/>
          <w:szCs w:val="32"/>
        </w:rPr>
        <w:t>pháp thì phải dùng tâm chân thành của chính mình, chí thành cảm thông, dùng tâm chí thành của chúng ta để cảm thông</w:t>
      </w:r>
      <w:r w:rsidR="002267A6">
        <w:rPr>
          <w:color w:val="auto"/>
          <w:sz w:val="32"/>
          <w:szCs w:val="32"/>
        </w:rPr>
        <w:t xml:space="preserve">. </w:t>
      </w:r>
      <w:r w:rsidR="008332B4" w:rsidRPr="003F71B4">
        <w:rPr>
          <w:color w:val="auto"/>
          <w:sz w:val="32"/>
          <w:szCs w:val="32"/>
        </w:rPr>
        <w:t>Như vậy</w:t>
      </w:r>
      <w:r w:rsidR="002267A6">
        <w:rPr>
          <w:color w:val="auto"/>
          <w:sz w:val="32"/>
          <w:szCs w:val="32"/>
        </w:rPr>
        <w:t>,</w:t>
      </w:r>
      <w:r w:rsidR="008332B4" w:rsidRPr="003F71B4">
        <w:rPr>
          <w:color w:val="auto"/>
          <w:sz w:val="32"/>
          <w:szCs w:val="32"/>
        </w:rPr>
        <w:t xml:space="preserve"> khi lên đài giảng hãy giao thân thể của mình cho Phật Bồ Tát, </w:t>
      </w:r>
      <w:r w:rsidR="00FA1537" w:rsidRPr="003F71B4">
        <w:rPr>
          <w:color w:val="auto"/>
          <w:sz w:val="32"/>
          <w:szCs w:val="32"/>
        </w:rPr>
        <w:t xml:space="preserve">xem </w:t>
      </w:r>
      <w:r w:rsidR="008332B4" w:rsidRPr="003F71B4">
        <w:rPr>
          <w:color w:val="auto"/>
          <w:sz w:val="32"/>
          <w:szCs w:val="32"/>
        </w:rPr>
        <w:t xml:space="preserve">như Phật Bồ Tát </w:t>
      </w:r>
      <w:r w:rsidR="00766B5D" w:rsidRPr="003F71B4">
        <w:rPr>
          <w:color w:val="auto"/>
          <w:sz w:val="32"/>
          <w:szCs w:val="32"/>
        </w:rPr>
        <w:t>dùng thân thể của chúng ta để giảng nói những đạo lý Thánh Hiền này</w:t>
      </w:r>
      <w:r w:rsidR="002267A6">
        <w:rPr>
          <w:color w:val="auto"/>
          <w:sz w:val="32"/>
          <w:szCs w:val="32"/>
        </w:rPr>
        <w:t>.</w:t>
      </w:r>
      <w:r w:rsidR="00766B5D" w:rsidRPr="003F71B4">
        <w:rPr>
          <w:color w:val="auto"/>
          <w:sz w:val="32"/>
          <w:szCs w:val="32"/>
        </w:rPr>
        <w:t xml:space="preserve"> </w:t>
      </w:r>
      <w:r w:rsidR="002267A6">
        <w:rPr>
          <w:color w:val="auto"/>
          <w:sz w:val="32"/>
          <w:szCs w:val="32"/>
        </w:rPr>
        <w:t>N</w:t>
      </w:r>
      <w:r w:rsidR="00766B5D" w:rsidRPr="003F71B4">
        <w:rPr>
          <w:color w:val="auto"/>
          <w:sz w:val="32"/>
          <w:szCs w:val="32"/>
        </w:rPr>
        <w:t>hư vậy cũng có thể đạt được hiệu quả của việc ho</w:t>
      </w:r>
      <w:r w:rsidR="00050E5C" w:rsidRPr="003F71B4">
        <w:rPr>
          <w:color w:val="auto"/>
          <w:sz w:val="32"/>
          <w:szCs w:val="32"/>
        </w:rPr>
        <w:t>ằ</w:t>
      </w:r>
      <w:r w:rsidR="00766B5D" w:rsidRPr="003F71B4">
        <w:rPr>
          <w:color w:val="auto"/>
          <w:sz w:val="32"/>
          <w:szCs w:val="32"/>
        </w:rPr>
        <w:t>ng pháp.</w:t>
      </w:r>
    </w:p>
    <w:p w14:paraId="7613FA3F" w14:textId="77777777" w:rsidR="00CD2817" w:rsidRPr="003F71B4" w:rsidRDefault="00CD2817" w:rsidP="00FB27F8">
      <w:pPr>
        <w:spacing w:line="240" w:lineRule="auto"/>
        <w:jc w:val="both"/>
        <w:rPr>
          <w:color w:val="auto"/>
          <w:sz w:val="32"/>
          <w:szCs w:val="32"/>
        </w:rPr>
      </w:pPr>
      <w:r w:rsidRPr="003F71B4">
        <w:rPr>
          <w:color w:val="auto"/>
          <w:sz w:val="32"/>
          <w:szCs w:val="32"/>
        </w:rPr>
        <w:t>Cho nên, khó là khó ở chỗ chúng ta có thể phát ra tâm chí thành hay không</w:t>
      </w:r>
      <w:r w:rsidR="00D544BB" w:rsidRPr="003F71B4">
        <w:rPr>
          <w:color w:val="auto"/>
          <w:sz w:val="32"/>
          <w:szCs w:val="32"/>
        </w:rPr>
        <w:t xml:space="preserve">. </w:t>
      </w:r>
      <w:r w:rsidR="00EF0A5E" w:rsidRPr="003F71B4">
        <w:rPr>
          <w:color w:val="auto"/>
          <w:sz w:val="32"/>
          <w:szCs w:val="32"/>
        </w:rPr>
        <w:t>Ở</w:t>
      </w:r>
      <w:r w:rsidR="00D544BB" w:rsidRPr="003F71B4">
        <w:rPr>
          <w:color w:val="auto"/>
          <w:sz w:val="32"/>
          <w:szCs w:val="32"/>
        </w:rPr>
        <w:t xml:space="preserve"> </w:t>
      </w:r>
      <w:r w:rsidR="000B13DE" w:rsidRPr="003F71B4">
        <w:rPr>
          <w:color w:val="auto"/>
          <w:sz w:val="32"/>
          <w:szCs w:val="32"/>
        </w:rPr>
        <w:t>trong</w:t>
      </w:r>
      <w:r w:rsidR="00D544BB" w:rsidRPr="003F71B4">
        <w:rPr>
          <w:color w:val="auto"/>
          <w:sz w:val="32"/>
          <w:szCs w:val="32"/>
        </w:rPr>
        <w:t xml:space="preserve"> vẫn còn rất nhiều lo lắng, vẫn còn rất nhiều mối bận tâm</w:t>
      </w:r>
      <w:r w:rsidR="000D4FEC" w:rsidRPr="003F71B4">
        <w:rPr>
          <w:color w:val="auto"/>
          <w:sz w:val="32"/>
          <w:szCs w:val="32"/>
        </w:rPr>
        <w:t xml:space="preserve">, vẫn còn tâm trạng sợ khó </w:t>
      </w:r>
      <w:r w:rsidR="00C052CA">
        <w:rPr>
          <w:color w:val="auto"/>
          <w:sz w:val="32"/>
          <w:szCs w:val="32"/>
        </w:rPr>
        <w:t xml:space="preserve">thì </w:t>
      </w:r>
      <w:r w:rsidR="000D4FEC" w:rsidRPr="003F71B4">
        <w:rPr>
          <w:color w:val="auto"/>
          <w:sz w:val="32"/>
          <w:szCs w:val="32"/>
        </w:rPr>
        <w:t xml:space="preserve">tất cả đều chướng ngại tâm chí thành của chúng ta. </w:t>
      </w:r>
      <w:r w:rsidR="00D62086" w:rsidRPr="003F71B4">
        <w:rPr>
          <w:color w:val="auto"/>
          <w:sz w:val="32"/>
          <w:szCs w:val="32"/>
        </w:rPr>
        <w:t xml:space="preserve">Từ những việc này chúng ta có thể </w:t>
      </w:r>
      <w:r w:rsidR="00641F7B" w:rsidRPr="003F71B4">
        <w:rPr>
          <w:color w:val="auto"/>
          <w:sz w:val="32"/>
          <w:szCs w:val="32"/>
        </w:rPr>
        <w:t>nghiêm túc suy ngẫm</w:t>
      </w:r>
      <w:r w:rsidR="00C052CA">
        <w:rPr>
          <w:color w:val="auto"/>
          <w:sz w:val="32"/>
          <w:szCs w:val="32"/>
        </w:rPr>
        <w:t>,</w:t>
      </w:r>
      <w:r w:rsidR="00641F7B" w:rsidRPr="003F71B4">
        <w:rPr>
          <w:color w:val="auto"/>
          <w:sz w:val="32"/>
          <w:szCs w:val="32"/>
        </w:rPr>
        <w:t xml:space="preserve"> khi làm bất cứ chuyện gì</w:t>
      </w:r>
      <w:r w:rsidR="00434A63" w:rsidRPr="003F71B4">
        <w:rPr>
          <w:color w:val="auto"/>
          <w:sz w:val="32"/>
          <w:szCs w:val="32"/>
        </w:rPr>
        <w:t>, bao gồm làm hộ pháp, làm nghĩa công trong đạ</w:t>
      </w:r>
      <w:r w:rsidR="00EF0A5E" w:rsidRPr="003F71B4">
        <w:rPr>
          <w:color w:val="auto"/>
          <w:sz w:val="32"/>
          <w:szCs w:val="32"/>
        </w:rPr>
        <w:t>o tràng</w:t>
      </w:r>
      <w:r w:rsidR="00434A63" w:rsidRPr="003F71B4">
        <w:rPr>
          <w:color w:val="auto"/>
          <w:sz w:val="32"/>
          <w:szCs w:val="32"/>
        </w:rPr>
        <w:t xml:space="preserve">, việc gì cũng được, chúng ta nhẫn nại </w:t>
      </w:r>
      <w:r w:rsidR="00CF3C9E" w:rsidRPr="003F71B4">
        <w:rPr>
          <w:color w:val="auto"/>
          <w:sz w:val="32"/>
          <w:szCs w:val="32"/>
        </w:rPr>
        <w:t xml:space="preserve">mà </w:t>
      </w:r>
      <w:r w:rsidR="00434A63" w:rsidRPr="003F71B4">
        <w:rPr>
          <w:color w:val="auto"/>
          <w:sz w:val="32"/>
          <w:szCs w:val="32"/>
        </w:rPr>
        <w:t>làm, thành khẩn, lão thật đi làm là được rồi, nhất định đừng vì khó mà thoái lui.</w:t>
      </w:r>
      <w:r w:rsidR="00D544BB" w:rsidRPr="003F71B4">
        <w:rPr>
          <w:color w:val="auto"/>
          <w:sz w:val="32"/>
          <w:szCs w:val="32"/>
        </w:rPr>
        <w:t xml:space="preserve"> </w:t>
      </w:r>
    </w:p>
    <w:p w14:paraId="77743D17" w14:textId="77777777" w:rsidR="00641D0A" w:rsidRPr="003F71B4" w:rsidRDefault="00A422E8" w:rsidP="00341E95">
      <w:pPr>
        <w:spacing w:line="240" w:lineRule="auto"/>
        <w:jc w:val="both"/>
        <w:rPr>
          <w:color w:val="auto"/>
          <w:sz w:val="32"/>
          <w:szCs w:val="32"/>
        </w:rPr>
      </w:pPr>
      <w:r w:rsidRPr="003F71B4">
        <w:rPr>
          <w:color w:val="auto"/>
          <w:sz w:val="32"/>
          <w:szCs w:val="32"/>
        </w:rPr>
        <w:t xml:space="preserve">Từ </w:t>
      </w:r>
      <w:r w:rsidR="00991120" w:rsidRPr="003F71B4">
        <w:rPr>
          <w:color w:val="auto"/>
          <w:sz w:val="32"/>
          <w:szCs w:val="32"/>
        </w:rPr>
        <w:t>“</w:t>
      </w:r>
      <w:r w:rsidR="00991120" w:rsidRPr="003F71B4">
        <w:rPr>
          <w:i/>
          <w:color w:val="auto"/>
          <w:sz w:val="32"/>
          <w:szCs w:val="32"/>
        </w:rPr>
        <w:t>qua loa</w:t>
      </w:r>
      <w:r w:rsidR="00991120" w:rsidRPr="003F71B4">
        <w:rPr>
          <w:color w:val="auto"/>
          <w:sz w:val="32"/>
          <w:szCs w:val="32"/>
        </w:rPr>
        <w:t xml:space="preserve">” </w:t>
      </w:r>
      <w:r w:rsidRPr="003F71B4">
        <w:rPr>
          <w:color w:val="auto"/>
          <w:sz w:val="32"/>
          <w:szCs w:val="32"/>
        </w:rPr>
        <w:t xml:space="preserve">phía sau </w:t>
      </w:r>
      <w:r w:rsidR="00991120" w:rsidRPr="003F71B4">
        <w:rPr>
          <w:color w:val="auto"/>
          <w:sz w:val="32"/>
          <w:szCs w:val="32"/>
        </w:rPr>
        <w:t xml:space="preserve">cũng rất quan trọng, cần phải chú ý. </w:t>
      </w:r>
      <w:r w:rsidR="002267A6">
        <w:rPr>
          <w:color w:val="auto"/>
          <w:sz w:val="32"/>
          <w:szCs w:val="32"/>
        </w:rPr>
        <w:t>“</w:t>
      </w:r>
      <w:r w:rsidR="00F957FD" w:rsidRPr="003F71B4">
        <w:rPr>
          <w:i/>
          <w:color w:val="auto"/>
          <w:sz w:val="32"/>
          <w:szCs w:val="32"/>
        </w:rPr>
        <w:t>Qua loa</w:t>
      </w:r>
      <w:r w:rsidR="002267A6">
        <w:rPr>
          <w:color w:val="auto"/>
          <w:sz w:val="32"/>
          <w:szCs w:val="32"/>
        </w:rPr>
        <w:t>”</w:t>
      </w:r>
      <w:r w:rsidR="00F957FD" w:rsidRPr="003F71B4">
        <w:rPr>
          <w:color w:val="auto"/>
          <w:sz w:val="32"/>
          <w:szCs w:val="32"/>
        </w:rPr>
        <w:t>, nếu bạn xem thường nó</w:t>
      </w:r>
      <w:r w:rsidR="00641D0A" w:rsidRPr="003F71B4">
        <w:rPr>
          <w:color w:val="auto"/>
          <w:sz w:val="32"/>
          <w:szCs w:val="32"/>
        </w:rPr>
        <w:t xml:space="preserve">, lơ là </w:t>
      </w:r>
      <w:r w:rsidR="00642EE9" w:rsidRPr="003F71B4">
        <w:rPr>
          <w:color w:val="auto"/>
          <w:sz w:val="32"/>
          <w:szCs w:val="32"/>
        </w:rPr>
        <w:t xml:space="preserve">việc này </w:t>
      </w:r>
      <w:r w:rsidR="00641D0A" w:rsidRPr="003F71B4">
        <w:rPr>
          <w:color w:val="auto"/>
          <w:sz w:val="32"/>
          <w:szCs w:val="32"/>
        </w:rPr>
        <w:t>cũng không được</w:t>
      </w:r>
      <w:r w:rsidR="00642EE9" w:rsidRPr="003F71B4">
        <w:rPr>
          <w:color w:val="auto"/>
          <w:sz w:val="32"/>
          <w:szCs w:val="32"/>
        </w:rPr>
        <w:t>. Giống như người niệm Phật nếu như lơ là</w:t>
      </w:r>
      <w:r w:rsidR="00A11901" w:rsidRPr="003F71B4">
        <w:rPr>
          <w:color w:val="auto"/>
          <w:sz w:val="32"/>
          <w:szCs w:val="32"/>
        </w:rPr>
        <w:t xml:space="preserve">, cho rằng dù sao khi lâm chung tôi có thể niệm được </w:t>
      </w:r>
      <w:r w:rsidR="00D62D7F">
        <w:rPr>
          <w:color w:val="auto"/>
          <w:sz w:val="32"/>
          <w:szCs w:val="32"/>
        </w:rPr>
        <w:t>mười</w:t>
      </w:r>
      <w:r w:rsidR="00D62D7F" w:rsidRPr="003F71B4">
        <w:rPr>
          <w:color w:val="auto"/>
          <w:sz w:val="32"/>
          <w:szCs w:val="32"/>
        </w:rPr>
        <w:t xml:space="preserve"> </w:t>
      </w:r>
      <w:r w:rsidR="00A11901" w:rsidRPr="003F71B4">
        <w:rPr>
          <w:color w:val="auto"/>
          <w:sz w:val="32"/>
          <w:szCs w:val="32"/>
        </w:rPr>
        <w:t>câu Phật hiệu là được</w:t>
      </w:r>
      <w:r w:rsidR="0013451A" w:rsidRPr="003F71B4">
        <w:rPr>
          <w:color w:val="auto"/>
          <w:sz w:val="32"/>
          <w:szCs w:val="32"/>
        </w:rPr>
        <w:t xml:space="preserve"> rồi</w:t>
      </w:r>
      <w:r w:rsidR="00A11901" w:rsidRPr="003F71B4">
        <w:rPr>
          <w:color w:val="auto"/>
          <w:sz w:val="32"/>
          <w:szCs w:val="32"/>
        </w:rPr>
        <w:t xml:space="preserve">. </w:t>
      </w:r>
      <w:r w:rsidR="00B24BD5" w:rsidRPr="003F71B4">
        <w:rPr>
          <w:color w:val="auto"/>
          <w:sz w:val="32"/>
          <w:szCs w:val="32"/>
        </w:rPr>
        <w:t xml:space="preserve">"Kinh Vô Lượng Thọ" nói rằng lúc lâm chung có thể niệm được </w:t>
      </w:r>
      <w:r w:rsidR="00D62D7F">
        <w:rPr>
          <w:color w:val="auto"/>
          <w:sz w:val="32"/>
          <w:szCs w:val="32"/>
        </w:rPr>
        <w:t>mười</w:t>
      </w:r>
      <w:r w:rsidR="00D62D7F" w:rsidRPr="003F71B4">
        <w:rPr>
          <w:color w:val="auto"/>
          <w:sz w:val="32"/>
          <w:szCs w:val="32"/>
        </w:rPr>
        <w:t xml:space="preserve"> </w:t>
      </w:r>
      <w:r w:rsidR="00B24BD5" w:rsidRPr="003F71B4">
        <w:rPr>
          <w:color w:val="auto"/>
          <w:sz w:val="32"/>
          <w:szCs w:val="32"/>
        </w:rPr>
        <w:t>câu Phật hiệu thì có thể vãng sanh nên</w:t>
      </w:r>
      <w:r w:rsidR="00C052CA">
        <w:rPr>
          <w:color w:val="auto"/>
          <w:sz w:val="32"/>
          <w:szCs w:val="32"/>
        </w:rPr>
        <w:t xml:space="preserve"> họ</w:t>
      </w:r>
      <w:r w:rsidR="00B24BD5" w:rsidRPr="003F71B4">
        <w:rPr>
          <w:color w:val="auto"/>
          <w:sz w:val="32"/>
          <w:szCs w:val="32"/>
        </w:rPr>
        <w:t xml:space="preserve"> xem thường</w:t>
      </w:r>
      <w:r w:rsidR="009704BD" w:rsidRPr="003F71B4">
        <w:rPr>
          <w:color w:val="auto"/>
          <w:sz w:val="32"/>
          <w:szCs w:val="32"/>
        </w:rPr>
        <w:t xml:space="preserve">. Bình thường họ không chịu dụng công. </w:t>
      </w:r>
      <w:r w:rsidR="00084A8F" w:rsidRPr="003F71B4">
        <w:rPr>
          <w:color w:val="auto"/>
          <w:sz w:val="32"/>
          <w:szCs w:val="32"/>
        </w:rPr>
        <w:t>Có t</w:t>
      </w:r>
      <w:r w:rsidR="009704BD" w:rsidRPr="003F71B4">
        <w:rPr>
          <w:color w:val="auto"/>
          <w:sz w:val="32"/>
          <w:szCs w:val="32"/>
        </w:rPr>
        <w:t>hái độ lơ là này</w:t>
      </w:r>
      <w:r w:rsidR="00084A8F" w:rsidRPr="003F71B4">
        <w:rPr>
          <w:color w:val="auto"/>
          <w:sz w:val="32"/>
          <w:szCs w:val="32"/>
        </w:rPr>
        <w:t xml:space="preserve"> thì không thể vãng sanh</w:t>
      </w:r>
      <w:r w:rsidR="0013451A" w:rsidRPr="003F71B4">
        <w:rPr>
          <w:color w:val="auto"/>
          <w:sz w:val="32"/>
          <w:szCs w:val="32"/>
        </w:rPr>
        <w:t>. Vì sao? V</w:t>
      </w:r>
      <w:r w:rsidR="000D370E" w:rsidRPr="003F71B4">
        <w:rPr>
          <w:color w:val="auto"/>
          <w:sz w:val="32"/>
          <w:szCs w:val="32"/>
        </w:rPr>
        <w:t xml:space="preserve">ì bản thân họ có tâm đầu cơ trục lợi, </w:t>
      </w:r>
      <w:r w:rsidRPr="003F71B4">
        <w:rPr>
          <w:color w:val="auto"/>
          <w:sz w:val="32"/>
          <w:szCs w:val="32"/>
        </w:rPr>
        <w:t>có tâm cầu may</w:t>
      </w:r>
      <w:r w:rsidR="00232DE5" w:rsidRPr="003F71B4">
        <w:rPr>
          <w:color w:val="auto"/>
          <w:sz w:val="32"/>
          <w:szCs w:val="32"/>
        </w:rPr>
        <w:t>, "Kinh Vô Lượng Thọ" nói vậy</w:t>
      </w:r>
      <w:r w:rsidR="00C052CA">
        <w:rPr>
          <w:color w:val="auto"/>
          <w:sz w:val="32"/>
          <w:szCs w:val="32"/>
        </w:rPr>
        <w:t xml:space="preserve"> mà,</w:t>
      </w:r>
      <w:r w:rsidR="00232DE5" w:rsidRPr="003F71B4">
        <w:rPr>
          <w:color w:val="auto"/>
          <w:sz w:val="32"/>
          <w:szCs w:val="32"/>
        </w:rPr>
        <w:t xml:space="preserve"> nên chúng ta dùng nó làm </w:t>
      </w:r>
      <w:r w:rsidR="00D62D7F">
        <w:rPr>
          <w:color w:val="auto"/>
          <w:sz w:val="32"/>
          <w:szCs w:val="32"/>
        </w:rPr>
        <w:t>một</w:t>
      </w:r>
      <w:r w:rsidR="00D62D7F" w:rsidRPr="003F71B4">
        <w:rPr>
          <w:color w:val="auto"/>
          <w:sz w:val="32"/>
          <w:szCs w:val="32"/>
        </w:rPr>
        <w:t xml:space="preserve"> </w:t>
      </w:r>
      <w:r w:rsidR="00232DE5" w:rsidRPr="003F71B4">
        <w:rPr>
          <w:color w:val="auto"/>
          <w:sz w:val="32"/>
          <w:szCs w:val="32"/>
        </w:rPr>
        <w:t>lý do để</w:t>
      </w:r>
      <w:r w:rsidR="00DD6B1A" w:rsidRPr="003F71B4">
        <w:rPr>
          <w:color w:val="auto"/>
          <w:sz w:val="32"/>
          <w:szCs w:val="32"/>
        </w:rPr>
        <w:t xml:space="preserve"> lười biếng. Như vậy thì không có tâm chân thành, tâm không thanh tịnh, đương nhiên niệm Phật cũng không thể có cảm ứng.</w:t>
      </w:r>
    </w:p>
    <w:p w14:paraId="4158A573" w14:textId="77777777" w:rsidR="00AD2898" w:rsidRPr="003F71B4" w:rsidRDefault="00AD2898" w:rsidP="00341E95">
      <w:pPr>
        <w:spacing w:line="240" w:lineRule="auto"/>
        <w:jc w:val="both"/>
        <w:rPr>
          <w:color w:val="auto"/>
          <w:sz w:val="32"/>
          <w:szCs w:val="32"/>
        </w:rPr>
      </w:pPr>
      <w:r w:rsidRPr="003F71B4">
        <w:rPr>
          <w:color w:val="auto"/>
          <w:sz w:val="32"/>
          <w:szCs w:val="32"/>
        </w:rPr>
        <w:t>Người hoằng pháp lợi sanh cũng là như vậy, mặc dù chúng ta nói tâm chí thành</w:t>
      </w:r>
      <w:r w:rsidR="00CF7EC8" w:rsidRPr="003F71B4">
        <w:rPr>
          <w:color w:val="auto"/>
          <w:sz w:val="32"/>
          <w:szCs w:val="32"/>
        </w:rPr>
        <w:t xml:space="preserve">, đưa thân thể cho Phật Bồ Tát mượn dùng, lên đài giảng thân thể này không phải của tôi nữa mà là của Phật Bồ Tát, thay Phật </w:t>
      </w:r>
      <w:r w:rsidR="003D0027" w:rsidRPr="003F71B4">
        <w:rPr>
          <w:color w:val="auto"/>
          <w:sz w:val="32"/>
          <w:szCs w:val="32"/>
        </w:rPr>
        <w:t xml:space="preserve">tuyên giảng pháp. Nhưng phải biết ở dưới đài giảng chúng ta vẫn phải </w:t>
      </w:r>
      <w:r w:rsidR="00D2799E" w:rsidRPr="003F71B4">
        <w:rPr>
          <w:color w:val="auto"/>
          <w:sz w:val="32"/>
          <w:szCs w:val="32"/>
        </w:rPr>
        <w:t>nghiêm túc</w:t>
      </w:r>
      <w:r w:rsidR="003D0027" w:rsidRPr="003F71B4">
        <w:rPr>
          <w:color w:val="auto"/>
          <w:sz w:val="32"/>
          <w:szCs w:val="32"/>
        </w:rPr>
        <w:t xml:space="preserve"> chuẩn bị</w:t>
      </w:r>
      <w:r w:rsidR="00D2799E" w:rsidRPr="003F71B4">
        <w:rPr>
          <w:color w:val="auto"/>
          <w:sz w:val="32"/>
          <w:szCs w:val="32"/>
        </w:rPr>
        <w:t xml:space="preserve">, bản thảo vẫn phải chuẩn bị đầy đủ. Nếu không nghiêm túc cố gắng chuẩn bị </w:t>
      </w:r>
      <w:r w:rsidR="003C6279" w:rsidRPr="003F71B4">
        <w:rPr>
          <w:color w:val="auto"/>
          <w:sz w:val="32"/>
          <w:szCs w:val="32"/>
        </w:rPr>
        <w:t>bài giảng mà nghĩ rằng tôi lên đài giảng có Phật gia trì là được rồi</w:t>
      </w:r>
      <w:r w:rsidR="002E68F5" w:rsidRPr="003F71B4">
        <w:rPr>
          <w:color w:val="auto"/>
          <w:sz w:val="32"/>
          <w:szCs w:val="32"/>
        </w:rPr>
        <w:t>,</w:t>
      </w:r>
      <w:r w:rsidR="003C6279" w:rsidRPr="003F71B4">
        <w:rPr>
          <w:color w:val="auto"/>
          <w:sz w:val="32"/>
          <w:szCs w:val="32"/>
        </w:rPr>
        <w:t xml:space="preserve"> thì tâm này lại là tâm đầu cơ trục lợi</w:t>
      </w:r>
      <w:r w:rsidR="006B1FA5" w:rsidRPr="003F71B4">
        <w:rPr>
          <w:color w:val="auto"/>
          <w:sz w:val="32"/>
          <w:szCs w:val="32"/>
        </w:rPr>
        <w:t>, không có cách gì để cảm ứng với Phật</w:t>
      </w:r>
      <w:r w:rsidR="00D62D7F">
        <w:rPr>
          <w:color w:val="auto"/>
          <w:sz w:val="32"/>
          <w:szCs w:val="32"/>
        </w:rPr>
        <w:t>.</w:t>
      </w:r>
      <w:r w:rsidR="006B1FA5" w:rsidRPr="003F71B4">
        <w:rPr>
          <w:color w:val="auto"/>
          <w:sz w:val="32"/>
          <w:szCs w:val="32"/>
        </w:rPr>
        <w:t xml:space="preserve"> </w:t>
      </w:r>
      <w:r w:rsidR="00D62D7F">
        <w:rPr>
          <w:color w:val="auto"/>
          <w:sz w:val="32"/>
          <w:szCs w:val="32"/>
        </w:rPr>
        <w:t>V</w:t>
      </w:r>
      <w:r w:rsidR="006B1FA5" w:rsidRPr="003F71B4">
        <w:rPr>
          <w:color w:val="auto"/>
          <w:sz w:val="32"/>
          <w:szCs w:val="32"/>
        </w:rPr>
        <w:t xml:space="preserve">ì sao vậy? </w:t>
      </w:r>
      <w:r w:rsidR="002E68F5" w:rsidRPr="003F71B4">
        <w:rPr>
          <w:color w:val="auto"/>
          <w:sz w:val="32"/>
          <w:szCs w:val="32"/>
        </w:rPr>
        <w:t>B</w:t>
      </w:r>
      <w:r w:rsidR="003A6294" w:rsidRPr="003F71B4">
        <w:rPr>
          <w:color w:val="auto"/>
          <w:sz w:val="32"/>
          <w:szCs w:val="32"/>
        </w:rPr>
        <w:t>ạn không có tâm chí thành, cho nên tâm chí thành biểu hiện ở đâu? Bình thường ở dưới đài giảng dụng công nỗ lực</w:t>
      </w:r>
      <w:r w:rsidR="00DD7850" w:rsidRPr="003F71B4">
        <w:rPr>
          <w:color w:val="auto"/>
          <w:sz w:val="32"/>
          <w:szCs w:val="32"/>
        </w:rPr>
        <w:t>, lên đài giảng cho dù bạn nói đều không phải là những điều mà bạn chuẩn bị, đó là Phật lực gia trì</w:t>
      </w:r>
      <w:r w:rsidR="00D603A1">
        <w:rPr>
          <w:color w:val="auto"/>
          <w:sz w:val="32"/>
          <w:szCs w:val="32"/>
        </w:rPr>
        <w:t xml:space="preserve"> thì b</w:t>
      </w:r>
      <w:r w:rsidR="00932F19" w:rsidRPr="003F71B4">
        <w:rPr>
          <w:color w:val="auto"/>
          <w:sz w:val="32"/>
          <w:szCs w:val="32"/>
        </w:rPr>
        <w:t>ản thảo mà bạn</w:t>
      </w:r>
      <w:r w:rsidR="00D603A1">
        <w:rPr>
          <w:color w:val="auto"/>
          <w:sz w:val="32"/>
          <w:szCs w:val="32"/>
        </w:rPr>
        <w:t xml:space="preserve"> đã</w:t>
      </w:r>
      <w:r w:rsidR="00932F19" w:rsidRPr="003F71B4">
        <w:rPr>
          <w:color w:val="auto"/>
          <w:sz w:val="32"/>
          <w:szCs w:val="32"/>
        </w:rPr>
        <w:t xml:space="preserve"> chuẩn bị cũng nhất định cần</w:t>
      </w:r>
      <w:r w:rsidR="00D603A1">
        <w:rPr>
          <w:color w:val="auto"/>
          <w:sz w:val="32"/>
          <w:szCs w:val="32"/>
        </w:rPr>
        <w:t>.</w:t>
      </w:r>
      <w:r w:rsidR="007945A0" w:rsidRPr="003F71B4">
        <w:rPr>
          <w:color w:val="auto"/>
          <w:sz w:val="32"/>
          <w:szCs w:val="32"/>
        </w:rPr>
        <w:t xml:space="preserve"> </w:t>
      </w:r>
      <w:r w:rsidR="00D603A1">
        <w:rPr>
          <w:color w:val="auto"/>
          <w:sz w:val="32"/>
          <w:szCs w:val="32"/>
        </w:rPr>
        <w:t>N</w:t>
      </w:r>
      <w:r w:rsidR="007945A0" w:rsidRPr="003F71B4">
        <w:rPr>
          <w:color w:val="auto"/>
          <w:sz w:val="32"/>
          <w:szCs w:val="32"/>
        </w:rPr>
        <w:t>ếu như bạn không chịu chuẩn bị, bạn lên bục giảng Phật không thể gia trì bạn đượ</w:t>
      </w:r>
      <w:r w:rsidR="00FA557C" w:rsidRPr="003F71B4">
        <w:rPr>
          <w:color w:val="auto"/>
          <w:sz w:val="32"/>
          <w:szCs w:val="32"/>
        </w:rPr>
        <w:t>c. C</w:t>
      </w:r>
      <w:r w:rsidR="007945A0" w:rsidRPr="003F71B4">
        <w:rPr>
          <w:color w:val="auto"/>
          <w:sz w:val="32"/>
          <w:szCs w:val="32"/>
        </w:rPr>
        <w:t>ho nên tâm chí thành nhất định phải thực hiện trên hành động.</w:t>
      </w:r>
    </w:p>
    <w:p w14:paraId="00CFFDA1" w14:textId="77777777" w:rsidR="00D62D7F" w:rsidRDefault="001F48BE" w:rsidP="00341E95">
      <w:pPr>
        <w:spacing w:line="240" w:lineRule="auto"/>
        <w:jc w:val="both"/>
        <w:rPr>
          <w:color w:val="auto"/>
          <w:sz w:val="32"/>
          <w:szCs w:val="32"/>
        </w:rPr>
      </w:pPr>
      <w:r w:rsidRPr="003F71B4">
        <w:rPr>
          <w:color w:val="auto"/>
          <w:sz w:val="32"/>
          <w:szCs w:val="32"/>
        </w:rPr>
        <w:t xml:space="preserve">Bạn xem “Du Tịnh Ý </w:t>
      </w:r>
      <w:r w:rsidR="00D603A1" w:rsidRPr="003F71B4">
        <w:rPr>
          <w:color w:val="auto"/>
          <w:sz w:val="32"/>
          <w:szCs w:val="32"/>
        </w:rPr>
        <w:t xml:space="preserve">Công Ngộ </w:t>
      </w:r>
      <w:r w:rsidRPr="003F71B4">
        <w:rPr>
          <w:color w:val="auto"/>
          <w:sz w:val="32"/>
          <w:szCs w:val="32"/>
        </w:rPr>
        <w:t xml:space="preserve">Táo Thần </w:t>
      </w:r>
      <w:r w:rsidR="00D603A1" w:rsidRPr="003F71B4">
        <w:rPr>
          <w:color w:val="auto"/>
          <w:sz w:val="32"/>
          <w:szCs w:val="32"/>
        </w:rPr>
        <w:t>K</w:t>
      </w:r>
      <w:r w:rsidR="00D603A1">
        <w:rPr>
          <w:color w:val="auto"/>
          <w:sz w:val="32"/>
          <w:szCs w:val="32"/>
        </w:rPr>
        <w:t>ý</w:t>
      </w:r>
      <w:r w:rsidRPr="003F71B4">
        <w:rPr>
          <w:color w:val="auto"/>
          <w:sz w:val="32"/>
          <w:szCs w:val="32"/>
        </w:rPr>
        <w:t>”, chúng tôi mới dùng tiếng Quảng Đông để giả</w:t>
      </w:r>
      <w:r w:rsidR="005E453D" w:rsidRPr="003F71B4">
        <w:rPr>
          <w:color w:val="auto"/>
          <w:sz w:val="32"/>
          <w:szCs w:val="32"/>
        </w:rPr>
        <w:t>ng</w:t>
      </w:r>
      <w:r w:rsidR="00905C1C" w:rsidRPr="003F71B4">
        <w:rPr>
          <w:color w:val="auto"/>
          <w:sz w:val="32"/>
          <w:szCs w:val="32"/>
        </w:rPr>
        <w:t xml:space="preserve"> giải</w:t>
      </w:r>
      <w:r w:rsidR="005E453D" w:rsidRPr="003F71B4">
        <w:rPr>
          <w:color w:val="auto"/>
          <w:sz w:val="32"/>
          <w:szCs w:val="32"/>
        </w:rPr>
        <w:t xml:space="preserve">. Táo thần đã nhắc nhở Du Tịnh Ý công, làm việc thiện phải như thế nào? </w:t>
      </w:r>
      <w:r w:rsidR="00387539" w:rsidRPr="003F71B4">
        <w:rPr>
          <w:color w:val="auto"/>
          <w:sz w:val="32"/>
          <w:szCs w:val="32"/>
        </w:rPr>
        <w:t>N</w:t>
      </w:r>
      <w:r w:rsidR="00992935" w:rsidRPr="003F71B4">
        <w:rPr>
          <w:color w:val="auto"/>
          <w:sz w:val="32"/>
          <w:szCs w:val="32"/>
        </w:rPr>
        <w:t>ếu có năng lực làm việc thiện</w:t>
      </w:r>
      <w:r w:rsidR="004815BD" w:rsidRPr="003F71B4">
        <w:rPr>
          <w:color w:val="auto"/>
          <w:sz w:val="32"/>
          <w:szCs w:val="32"/>
        </w:rPr>
        <w:t xml:space="preserve"> mà không mong quả báo, không cầu danh, bất luận việc to nhỏ khó dễ, chân thành nhẫn nại </w:t>
      </w:r>
      <w:r w:rsidR="00B377AB" w:rsidRPr="003F71B4">
        <w:rPr>
          <w:color w:val="auto"/>
          <w:sz w:val="32"/>
          <w:szCs w:val="32"/>
        </w:rPr>
        <w:t xml:space="preserve">mà </w:t>
      </w:r>
      <w:r w:rsidR="000362C2" w:rsidRPr="003F71B4">
        <w:rPr>
          <w:color w:val="auto"/>
          <w:sz w:val="32"/>
          <w:szCs w:val="32"/>
        </w:rPr>
        <w:t>làm</w:t>
      </w:r>
      <w:r w:rsidR="00B377AB" w:rsidRPr="003F71B4">
        <w:rPr>
          <w:color w:val="auto"/>
          <w:sz w:val="32"/>
          <w:szCs w:val="32"/>
        </w:rPr>
        <w:t>,</w:t>
      </w:r>
      <w:r w:rsidR="009922AE" w:rsidRPr="003F71B4">
        <w:rPr>
          <w:color w:val="auto"/>
          <w:sz w:val="32"/>
          <w:szCs w:val="32"/>
        </w:rPr>
        <w:t xml:space="preserve"> như vậy là thật</w:t>
      </w:r>
      <w:r w:rsidR="00492EF4" w:rsidRPr="003F71B4">
        <w:rPr>
          <w:color w:val="auto"/>
          <w:sz w:val="32"/>
          <w:szCs w:val="32"/>
        </w:rPr>
        <w:t xml:space="preserve"> sự</w:t>
      </w:r>
      <w:r w:rsidR="009922AE" w:rsidRPr="003F71B4">
        <w:rPr>
          <w:color w:val="auto"/>
          <w:sz w:val="32"/>
          <w:szCs w:val="32"/>
        </w:rPr>
        <w:t xml:space="preserve"> </w:t>
      </w:r>
      <w:r w:rsidR="00B377AB" w:rsidRPr="003F71B4">
        <w:rPr>
          <w:color w:val="auto"/>
          <w:sz w:val="32"/>
          <w:szCs w:val="32"/>
        </w:rPr>
        <w:t xml:space="preserve">đã </w:t>
      </w:r>
      <w:r w:rsidR="009922AE" w:rsidRPr="003F71B4">
        <w:rPr>
          <w:color w:val="auto"/>
          <w:sz w:val="32"/>
          <w:szCs w:val="32"/>
        </w:rPr>
        <w:t>làm được chân thành, dần dầ</w:t>
      </w:r>
      <w:r w:rsidR="000362C2" w:rsidRPr="003F71B4">
        <w:rPr>
          <w:color w:val="auto"/>
          <w:sz w:val="32"/>
          <w:szCs w:val="32"/>
        </w:rPr>
        <w:t xml:space="preserve">n </w:t>
      </w:r>
      <w:r w:rsidR="009922AE" w:rsidRPr="003F71B4">
        <w:rPr>
          <w:color w:val="auto"/>
          <w:sz w:val="32"/>
          <w:szCs w:val="32"/>
        </w:rPr>
        <w:t>lâu ngày làm như vậy, tự nhiên sẽ có hiệu nghiệm bất ngờ</w:t>
      </w:r>
      <w:r w:rsidR="008B6347" w:rsidRPr="003F71B4">
        <w:rPr>
          <w:color w:val="auto"/>
          <w:sz w:val="32"/>
          <w:szCs w:val="32"/>
        </w:rPr>
        <w:t>. Sau khi chúng ta dụng công đoạn ác tu thiện lâu ngày</w:t>
      </w:r>
      <w:r w:rsidR="00B377AB" w:rsidRPr="003F71B4">
        <w:rPr>
          <w:color w:val="auto"/>
          <w:sz w:val="32"/>
          <w:szCs w:val="32"/>
        </w:rPr>
        <w:t>,</w:t>
      </w:r>
      <w:r w:rsidR="008B6347" w:rsidRPr="003F71B4">
        <w:rPr>
          <w:color w:val="auto"/>
          <w:sz w:val="32"/>
          <w:szCs w:val="32"/>
        </w:rPr>
        <w:t xml:space="preserve"> không hay không biết chúng ta sẽ phát hiện bản thân đã </w:t>
      </w:r>
      <w:r w:rsidR="007541BB" w:rsidRPr="003F71B4">
        <w:rPr>
          <w:color w:val="auto"/>
          <w:sz w:val="32"/>
          <w:szCs w:val="32"/>
        </w:rPr>
        <w:t>tiến gần về</w:t>
      </w:r>
      <w:r w:rsidR="008B6347" w:rsidRPr="003F71B4">
        <w:rPr>
          <w:color w:val="auto"/>
          <w:sz w:val="32"/>
          <w:szCs w:val="32"/>
        </w:rPr>
        <w:t xml:space="preserve"> </w:t>
      </w:r>
      <w:r w:rsidR="000362C2" w:rsidRPr="003F71B4">
        <w:rPr>
          <w:color w:val="auto"/>
          <w:sz w:val="32"/>
          <w:szCs w:val="32"/>
        </w:rPr>
        <w:t>phía</w:t>
      </w:r>
      <w:r w:rsidR="008B6347" w:rsidRPr="003F71B4">
        <w:rPr>
          <w:color w:val="auto"/>
          <w:sz w:val="32"/>
          <w:szCs w:val="32"/>
        </w:rPr>
        <w:t xml:space="preserve"> của Thánh </w:t>
      </w:r>
      <w:r w:rsidR="007541BB" w:rsidRPr="003F71B4">
        <w:rPr>
          <w:color w:val="auto"/>
          <w:sz w:val="32"/>
          <w:szCs w:val="32"/>
        </w:rPr>
        <w:t xml:space="preserve">Hiền, cách Thánh Hiền không xa </w:t>
      </w:r>
      <w:r w:rsidR="000362C2" w:rsidRPr="003F71B4">
        <w:rPr>
          <w:color w:val="auto"/>
          <w:sz w:val="32"/>
          <w:szCs w:val="32"/>
        </w:rPr>
        <w:t>nữa</w:t>
      </w:r>
      <w:r w:rsidR="00B600A5" w:rsidRPr="003F71B4">
        <w:rPr>
          <w:color w:val="auto"/>
          <w:sz w:val="32"/>
          <w:szCs w:val="32"/>
        </w:rPr>
        <w:t xml:space="preserve">. </w:t>
      </w:r>
    </w:p>
    <w:p w14:paraId="4641BC97" w14:textId="77777777" w:rsidR="00CC7E6D" w:rsidRPr="003F71B4" w:rsidRDefault="00B600A5" w:rsidP="00341E95">
      <w:pPr>
        <w:spacing w:line="240" w:lineRule="auto"/>
        <w:jc w:val="both"/>
        <w:rPr>
          <w:color w:val="auto"/>
          <w:sz w:val="32"/>
          <w:szCs w:val="32"/>
        </w:rPr>
      </w:pPr>
      <w:r w:rsidRPr="003F71B4">
        <w:rPr>
          <w:color w:val="auto"/>
          <w:sz w:val="32"/>
          <w:szCs w:val="32"/>
        </w:rPr>
        <w:t>N</w:t>
      </w:r>
      <w:r w:rsidR="00FF02DB" w:rsidRPr="003F71B4">
        <w:rPr>
          <w:color w:val="auto"/>
          <w:sz w:val="32"/>
          <w:szCs w:val="32"/>
        </w:rPr>
        <w:t xml:space="preserve">iệm Phật cũng là như vậy, chúng ta nhẫn nại </w:t>
      </w:r>
      <w:r w:rsidR="001C079C" w:rsidRPr="003F71B4">
        <w:rPr>
          <w:color w:val="auto"/>
          <w:sz w:val="32"/>
          <w:szCs w:val="32"/>
        </w:rPr>
        <w:t xml:space="preserve">mà </w:t>
      </w:r>
      <w:r w:rsidR="00FF02DB" w:rsidRPr="003F71B4">
        <w:rPr>
          <w:color w:val="auto"/>
          <w:sz w:val="32"/>
          <w:szCs w:val="32"/>
        </w:rPr>
        <w:t xml:space="preserve">niệm, mỗi ngày đều làm tốt công khóa, lão lão </w:t>
      </w:r>
      <w:r w:rsidR="00657405">
        <w:rPr>
          <w:color w:val="auto"/>
          <w:sz w:val="32"/>
          <w:szCs w:val="32"/>
        </w:rPr>
        <w:t>thật thật</w:t>
      </w:r>
      <w:r w:rsidR="009A3C25" w:rsidRPr="003F71B4">
        <w:rPr>
          <w:color w:val="auto"/>
          <w:sz w:val="32"/>
          <w:szCs w:val="32"/>
        </w:rPr>
        <w:t>, cũng không cần hỏi khi nào Phật đến tiếp dẫn con</w:t>
      </w:r>
      <w:r w:rsidR="00CE1A4F" w:rsidRPr="003F71B4">
        <w:rPr>
          <w:color w:val="auto"/>
          <w:sz w:val="32"/>
          <w:szCs w:val="32"/>
        </w:rPr>
        <w:t xml:space="preserve">, cũng không cần hỏi tôi niệm Phật khi nào mới đạt được </w:t>
      </w:r>
      <w:r w:rsidR="00DD7F93" w:rsidRPr="003F71B4">
        <w:rPr>
          <w:color w:val="auto"/>
          <w:sz w:val="32"/>
          <w:szCs w:val="32"/>
        </w:rPr>
        <w:t xml:space="preserve">công phu </w:t>
      </w:r>
      <w:r w:rsidR="00CE1A4F" w:rsidRPr="003F71B4">
        <w:rPr>
          <w:color w:val="auto"/>
          <w:sz w:val="32"/>
          <w:szCs w:val="32"/>
        </w:rPr>
        <w:t>thành phiế</w:t>
      </w:r>
      <w:r w:rsidR="00DD7F93" w:rsidRPr="003F71B4">
        <w:rPr>
          <w:color w:val="auto"/>
          <w:sz w:val="32"/>
          <w:szCs w:val="32"/>
        </w:rPr>
        <w:t>n, nhất tâm bất loạn, những thứ đó đều phải buông xuống</w:t>
      </w:r>
      <w:r w:rsidR="00E905B6" w:rsidRPr="003F71B4">
        <w:rPr>
          <w:color w:val="auto"/>
          <w:sz w:val="32"/>
          <w:szCs w:val="32"/>
        </w:rPr>
        <w:t>. Không cầu danh, không mong quả báo, cũng không cần quan tâm nó là việc to nhỏ khó dễ</w:t>
      </w:r>
      <w:r w:rsidR="001C079C" w:rsidRPr="003F71B4">
        <w:rPr>
          <w:color w:val="auto"/>
          <w:sz w:val="32"/>
          <w:szCs w:val="32"/>
        </w:rPr>
        <w:t>,</w:t>
      </w:r>
      <w:r w:rsidR="00E905B6" w:rsidRPr="003F71B4">
        <w:rPr>
          <w:color w:val="auto"/>
          <w:sz w:val="32"/>
          <w:szCs w:val="32"/>
        </w:rPr>
        <w:t xml:space="preserve"> chỉ </w:t>
      </w:r>
      <w:r w:rsidR="00626657" w:rsidRPr="003F71B4">
        <w:rPr>
          <w:color w:val="auto"/>
          <w:sz w:val="32"/>
          <w:szCs w:val="32"/>
        </w:rPr>
        <w:t xml:space="preserve">chân thành nhẫn nại </w:t>
      </w:r>
      <w:r w:rsidR="001C079C" w:rsidRPr="003F71B4">
        <w:rPr>
          <w:color w:val="auto"/>
          <w:sz w:val="32"/>
          <w:szCs w:val="32"/>
        </w:rPr>
        <w:t xml:space="preserve">mà </w:t>
      </w:r>
      <w:r w:rsidR="00626657" w:rsidRPr="003F71B4">
        <w:rPr>
          <w:color w:val="auto"/>
          <w:sz w:val="32"/>
          <w:szCs w:val="32"/>
        </w:rPr>
        <w:t>làm</w:t>
      </w:r>
      <w:r w:rsidR="008618CC" w:rsidRPr="003F71B4">
        <w:rPr>
          <w:color w:val="auto"/>
          <w:sz w:val="32"/>
          <w:szCs w:val="32"/>
        </w:rPr>
        <w:t xml:space="preserve">, niệm lâu rồi không hay không biết đã thành phiến, </w:t>
      </w:r>
      <w:r w:rsidR="001C079C" w:rsidRPr="003F71B4">
        <w:rPr>
          <w:color w:val="auto"/>
          <w:sz w:val="32"/>
          <w:szCs w:val="32"/>
        </w:rPr>
        <w:t>không hay không biết</w:t>
      </w:r>
      <w:r w:rsidR="008618CC" w:rsidRPr="003F71B4">
        <w:rPr>
          <w:color w:val="auto"/>
          <w:sz w:val="32"/>
          <w:szCs w:val="32"/>
        </w:rPr>
        <w:t xml:space="preserve"> đã tu thành công</w:t>
      </w:r>
      <w:r w:rsidR="00CB6DAE" w:rsidRPr="003F71B4">
        <w:rPr>
          <w:color w:val="auto"/>
          <w:sz w:val="32"/>
          <w:szCs w:val="32"/>
        </w:rPr>
        <w:t>. Đây đều là những lời giáo huấn của Thánh Hiền trong "Đệ Tử Quy"</w:t>
      </w:r>
      <w:r w:rsidR="00D62D7F">
        <w:rPr>
          <w:color w:val="auto"/>
          <w:sz w:val="32"/>
          <w:szCs w:val="32"/>
        </w:rPr>
        <w:t xml:space="preserve"> </w:t>
      </w:r>
      <w:r w:rsidR="004F25C0" w:rsidRPr="003F71B4">
        <w:rPr>
          <w:color w:val="auto"/>
          <w:sz w:val="32"/>
          <w:szCs w:val="32"/>
        </w:rPr>
        <w:t>giúp</w:t>
      </w:r>
      <w:r w:rsidR="00CB6DAE" w:rsidRPr="003F71B4">
        <w:rPr>
          <w:color w:val="auto"/>
          <w:sz w:val="32"/>
          <w:szCs w:val="32"/>
        </w:rPr>
        <w:t xml:space="preserve"> chúng ta </w:t>
      </w:r>
      <w:r w:rsidR="004F25C0" w:rsidRPr="003F71B4">
        <w:rPr>
          <w:color w:val="auto"/>
          <w:sz w:val="32"/>
          <w:szCs w:val="32"/>
        </w:rPr>
        <w:t>có</w:t>
      </w:r>
      <w:r w:rsidR="00CB6DAE" w:rsidRPr="003F71B4">
        <w:rPr>
          <w:color w:val="auto"/>
          <w:sz w:val="32"/>
          <w:szCs w:val="32"/>
        </w:rPr>
        <w:t xml:space="preserve"> được những khải thị </w:t>
      </w:r>
      <w:r w:rsidR="00D02BB1" w:rsidRPr="003F71B4">
        <w:rPr>
          <w:color w:val="auto"/>
          <w:sz w:val="32"/>
          <w:szCs w:val="32"/>
        </w:rPr>
        <w:t xml:space="preserve">hay </w:t>
      </w:r>
      <w:r w:rsidR="00CC7E6D" w:rsidRPr="003F71B4">
        <w:rPr>
          <w:color w:val="auto"/>
          <w:sz w:val="32"/>
          <w:szCs w:val="32"/>
        </w:rPr>
        <w:t>đối với sự nghiệp, đạo nghiệp của mình. Xin xem điều tiếp theo:</w:t>
      </w:r>
    </w:p>
    <w:p w14:paraId="62ECC20C" w14:textId="77777777" w:rsidR="007E7593" w:rsidRPr="003F71B4" w:rsidRDefault="00CC7E6D" w:rsidP="003F71B4">
      <w:pPr>
        <w:spacing w:line="240" w:lineRule="auto"/>
        <w:jc w:val="center"/>
        <w:rPr>
          <w:b/>
          <w:i/>
          <w:color w:val="auto"/>
          <w:sz w:val="32"/>
          <w:szCs w:val="32"/>
        </w:rPr>
      </w:pPr>
      <w:r w:rsidRPr="003F71B4">
        <w:rPr>
          <w:b/>
          <w:i/>
          <w:color w:val="auto"/>
          <w:sz w:val="32"/>
          <w:szCs w:val="32"/>
        </w:rPr>
        <w:t>“</w:t>
      </w:r>
      <w:r w:rsidR="007E7593" w:rsidRPr="003F71B4">
        <w:rPr>
          <w:b/>
          <w:i/>
          <w:color w:val="auto"/>
          <w:sz w:val="32"/>
          <w:szCs w:val="32"/>
        </w:rPr>
        <w:t>Nơi ồn náo, không đến gần”</w:t>
      </w:r>
    </w:p>
    <w:p w14:paraId="2FDD3FD2" w14:textId="77777777" w:rsidR="00D62D7F" w:rsidRDefault="007C6917" w:rsidP="00341E95">
      <w:pPr>
        <w:spacing w:line="240" w:lineRule="auto"/>
        <w:jc w:val="both"/>
        <w:rPr>
          <w:color w:val="auto"/>
          <w:sz w:val="32"/>
          <w:szCs w:val="32"/>
        </w:rPr>
      </w:pPr>
      <w:r w:rsidRPr="003F71B4">
        <w:rPr>
          <w:color w:val="auto"/>
          <w:sz w:val="32"/>
          <w:szCs w:val="32"/>
        </w:rPr>
        <w:t xml:space="preserve">Đây là nói phải chú ý không được để </w:t>
      </w:r>
      <w:r w:rsidR="00C76DC7">
        <w:rPr>
          <w:color w:val="auto"/>
          <w:sz w:val="32"/>
          <w:szCs w:val="32"/>
        </w:rPr>
        <w:t>trẻ nhỏ</w:t>
      </w:r>
      <w:r w:rsidRPr="003F71B4">
        <w:rPr>
          <w:color w:val="auto"/>
          <w:sz w:val="32"/>
          <w:szCs w:val="32"/>
        </w:rPr>
        <w:t xml:space="preserve"> đến </w:t>
      </w:r>
      <w:r w:rsidR="00B77998" w:rsidRPr="003F71B4">
        <w:rPr>
          <w:color w:val="auto"/>
          <w:sz w:val="32"/>
          <w:szCs w:val="32"/>
        </w:rPr>
        <w:t>những</w:t>
      </w:r>
      <w:r w:rsidRPr="003F71B4">
        <w:rPr>
          <w:color w:val="auto"/>
          <w:sz w:val="32"/>
          <w:szCs w:val="32"/>
        </w:rPr>
        <w:t xml:space="preserve"> nơi không tốt</w:t>
      </w:r>
      <w:r w:rsidR="00B77998" w:rsidRPr="003F71B4">
        <w:rPr>
          <w:color w:val="auto"/>
          <w:sz w:val="32"/>
          <w:szCs w:val="32"/>
        </w:rPr>
        <w:t>, những nơi không lành mạnh</w:t>
      </w:r>
      <w:r w:rsidR="00D62D7F">
        <w:rPr>
          <w:color w:val="auto"/>
          <w:sz w:val="32"/>
          <w:szCs w:val="32"/>
        </w:rPr>
        <w:t>.</w:t>
      </w:r>
      <w:r w:rsidR="00B77998" w:rsidRPr="003F71B4">
        <w:rPr>
          <w:color w:val="auto"/>
          <w:sz w:val="32"/>
          <w:szCs w:val="32"/>
        </w:rPr>
        <w:t xml:space="preserve"> </w:t>
      </w:r>
      <w:r w:rsidR="00D62D7F">
        <w:rPr>
          <w:color w:val="auto"/>
          <w:sz w:val="32"/>
          <w:szCs w:val="32"/>
        </w:rPr>
        <w:t>B</w:t>
      </w:r>
      <w:r w:rsidR="00722EBB" w:rsidRPr="003F71B4">
        <w:rPr>
          <w:color w:val="auto"/>
          <w:sz w:val="32"/>
          <w:szCs w:val="32"/>
        </w:rPr>
        <w:t xml:space="preserve">ạn xem </w:t>
      </w:r>
      <w:r w:rsidR="00B77998" w:rsidRPr="003F71B4">
        <w:rPr>
          <w:color w:val="auto"/>
          <w:sz w:val="32"/>
          <w:szCs w:val="32"/>
        </w:rPr>
        <w:t xml:space="preserve">bao gồm cả </w:t>
      </w:r>
      <w:r w:rsidR="00490B92" w:rsidRPr="003F71B4">
        <w:rPr>
          <w:color w:val="auto"/>
          <w:sz w:val="32"/>
          <w:szCs w:val="32"/>
        </w:rPr>
        <w:t>những</w:t>
      </w:r>
      <w:r w:rsidR="00B77998" w:rsidRPr="003F71B4">
        <w:rPr>
          <w:color w:val="auto"/>
          <w:sz w:val="32"/>
          <w:szCs w:val="32"/>
        </w:rPr>
        <w:t xml:space="preserve"> nơi đánh bạc</w:t>
      </w:r>
      <w:r w:rsidR="00490B92" w:rsidRPr="003F71B4">
        <w:rPr>
          <w:color w:val="auto"/>
          <w:sz w:val="32"/>
          <w:szCs w:val="32"/>
        </w:rPr>
        <w:t xml:space="preserve">, những nơi hút </w:t>
      </w:r>
      <w:r w:rsidR="007C319E" w:rsidRPr="003F71B4">
        <w:rPr>
          <w:color w:val="auto"/>
          <w:sz w:val="32"/>
          <w:szCs w:val="32"/>
        </w:rPr>
        <w:t xml:space="preserve">những </w:t>
      </w:r>
      <w:r w:rsidR="00490B92" w:rsidRPr="003F71B4">
        <w:rPr>
          <w:color w:val="auto"/>
          <w:sz w:val="32"/>
          <w:szCs w:val="32"/>
        </w:rPr>
        <w:t>chất gây nghiện, những nơi sắc tình</w:t>
      </w:r>
      <w:r w:rsidR="007C319E" w:rsidRPr="003F71B4">
        <w:rPr>
          <w:color w:val="auto"/>
          <w:sz w:val="32"/>
          <w:szCs w:val="32"/>
        </w:rPr>
        <w:t>, những chốn vui chơi giải trí không lành mạnh</w:t>
      </w:r>
      <w:r w:rsidR="00135471" w:rsidRPr="003F71B4">
        <w:rPr>
          <w:color w:val="auto"/>
          <w:sz w:val="32"/>
          <w:szCs w:val="32"/>
        </w:rPr>
        <w:t xml:space="preserve"> như hiện nay</w:t>
      </w:r>
      <w:r w:rsidR="003C06AC" w:rsidRPr="003F71B4">
        <w:rPr>
          <w:color w:val="auto"/>
          <w:sz w:val="32"/>
          <w:szCs w:val="32"/>
        </w:rPr>
        <w:t xml:space="preserve"> v.v</w:t>
      </w:r>
      <w:r w:rsidR="007C319E" w:rsidRPr="003F71B4">
        <w:rPr>
          <w:color w:val="auto"/>
          <w:sz w:val="32"/>
          <w:szCs w:val="32"/>
        </w:rPr>
        <w:t>.</w:t>
      </w:r>
      <w:r w:rsidR="00CF0A03" w:rsidRPr="003F71B4">
        <w:rPr>
          <w:color w:val="auto"/>
          <w:sz w:val="32"/>
          <w:szCs w:val="32"/>
        </w:rPr>
        <w:t xml:space="preserve"> P</w:t>
      </w:r>
      <w:r w:rsidR="00C135AC" w:rsidRPr="003F71B4">
        <w:rPr>
          <w:color w:val="auto"/>
          <w:sz w:val="32"/>
          <w:szCs w:val="32"/>
        </w:rPr>
        <w:t>hạm vi bao gồm của “</w:t>
      </w:r>
      <w:r w:rsidR="00C135AC" w:rsidRPr="00C76DC7">
        <w:rPr>
          <w:i/>
          <w:color w:val="auto"/>
          <w:sz w:val="32"/>
          <w:szCs w:val="32"/>
        </w:rPr>
        <w:t>nơi ồn náo</w:t>
      </w:r>
      <w:r w:rsidR="00C135AC" w:rsidRPr="003F71B4">
        <w:rPr>
          <w:color w:val="auto"/>
          <w:sz w:val="32"/>
          <w:szCs w:val="32"/>
        </w:rPr>
        <w:t>” rất nhiều, cũng bao gồm cả nhữ</w:t>
      </w:r>
      <w:r w:rsidR="00135471" w:rsidRPr="003F71B4">
        <w:rPr>
          <w:color w:val="auto"/>
          <w:sz w:val="32"/>
          <w:szCs w:val="32"/>
        </w:rPr>
        <w:t>ng nơi đá</w:t>
      </w:r>
      <w:r w:rsidR="00C135AC" w:rsidRPr="003F71B4">
        <w:rPr>
          <w:color w:val="auto"/>
          <w:sz w:val="32"/>
          <w:szCs w:val="32"/>
        </w:rPr>
        <w:t>nh nhau</w:t>
      </w:r>
      <w:r w:rsidR="00EF3B20" w:rsidRPr="003F71B4">
        <w:rPr>
          <w:color w:val="auto"/>
          <w:sz w:val="32"/>
          <w:szCs w:val="32"/>
        </w:rPr>
        <w:t xml:space="preserve">. Bởi vì nếu bạn bước vào những nơi ồn náo, </w:t>
      </w:r>
      <w:r w:rsidR="00C05DFF" w:rsidRPr="003F71B4">
        <w:rPr>
          <w:color w:val="auto"/>
          <w:sz w:val="32"/>
          <w:szCs w:val="32"/>
        </w:rPr>
        <w:t>có thể</w:t>
      </w:r>
      <w:r w:rsidR="00EF3B20" w:rsidRPr="003F71B4">
        <w:rPr>
          <w:color w:val="auto"/>
          <w:sz w:val="32"/>
          <w:szCs w:val="32"/>
        </w:rPr>
        <w:t xml:space="preserve"> bạn thường bị liên lụy vào đó</w:t>
      </w:r>
      <w:r w:rsidR="002F19F7" w:rsidRPr="003F71B4">
        <w:rPr>
          <w:color w:val="auto"/>
          <w:sz w:val="32"/>
          <w:szCs w:val="32"/>
        </w:rPr>
        <w:t xml:space="preserve">. </w:t>
      </w:r>
      <w:r w:rsidR="00CF0A03" w:rsidRPr="003F71B4">
        <w:rPr>
          <w:color w:val="auto"/>
          <w:sz w:val="32"/>
          <w:szCs w:val="32"/>
        </w:rPr>
        <w:t>C</w:t>
      </w:r>
      <w:r w:rsidR="002F19F7" w:rsidRPr="003F71B4">
        <w:rPr>
          <w:color w:val="auto"/>
          <w:sz w:val="32"/>
          <w:szCs w:val="32"/>
        </w:rPr>
        <w:t>ho nên thấy những nơi không nên đến</w:t>
      </w:r>
      <w:r w:rsidR="00D62D7F">
        <w:rPr>
          <w:color w:val="auto"/>
          <w:sz w:val="32"/>
          <w:szCs w:val="32"/>
        </w:rPr>
        <w:t>,</w:t>
      </w:r>
      <w:r w:rsidR="002F19F7" w:rsidRPr="003F71B4">
        <w:rPr>
          <w:color w:val="auto"/>
          <w:sz w:val="32"/>
          <w:szCs w:val="32"/>
        </w:rPr>
        <w:t xml:space="preserve"> thì phải nhanh chóng tránh xa</w:t>
      </w:r>
      <w:r w:rsidR="004328E3" w:rsidRPr="003F71B4">
        <w:rPr>
          <w:color w:val="auto"/>
          <w:sz w:val="32"/>
          <w:szCs w:val="32"/>
        </w:rPr>
        <w:t xml:space="preserve">, đừng để những thứ ở những nơi không tốt </w:t>
      </w:r>
      <w:r w:rsidR="00CA6F61" w:rsidRPr="003F71B4">
        <w:rPr>
          <w:color w:val="auto"/>
          <w:sz w:val="32"/>
          <w:szCs w:val="32"/>
        </w:rPr>
        <w:t xml:space="preserve">như vậy </w:t>
      </w:r>
      <w:r w:rsidR="004328E3" w:rsidRPr="003F71B4">
        <w:rPr>
          <w:color w:val="auto"/>
          <w:sz w:val="32"/>
          <w:szCs w:val="32"/>
        </w:rPr>
        <w:t>làm ô nhiễm tâm thuần thiện thuần tịnh của chính mình.</w:t>
      </w:r>
      <w:r w:rsidR="005560B6" w:rsidRPr="003F71B4">
        <w:rPr>
          <w:color w:val="auto"/>
          <w:sz w:val="32"/>
          <w:szCs w:val="32"/>
        </w:rPr>
        <w:t xml:space="preserve"> Đây đều là những cách để bảo vệ tâm địa thanh tịnh của chính mình</w:t>
      </w:r>
      <w:r w:rsidR="004B56A3" w:rsidRPr="003F71B4">
        <w:rPr>
          <w:color w:val="auto"/>
          <w:sz w:val="32"/>
          <w:szCs w:val="32"/>
        </w:rPr>
        <w:t xml:space="preserve">. </w:t>
      </w:r>
    </w:p>
    <w:p w14:paraId="55E61F9F" w14:textId="77777777" w:rsidR="00964203" w:rsidRPr="003F71B4" w:rsidRDefault="004B56A3" w:rsidP="00341E95">
      <w:pPr>
        <w:spacing w:line="240" w:lineRule="auto"/>
        <w:jc w:val="both"/>
        <w:rPr>
          <w:color w:val="auto"/>
          <w:sz w:val="32"/>
          <w:szCs w:val="32"/>
        </w:rPr>
      </w:pPr>
      <w:r w:rsidRPr="003F71B4">
        <w:rPr>
          <w:color w:val="auto"/>
          <w:sz w:val="32"/>
          <w:szCs w:val="32"/>
        </w:rPr>
        <w:t xml:space="preserve">Khi chúng ta thường làm như vậy, </w:t>
      </w:r>
      <w:r w:rsidR="00610E49" w:rsidRPr="003F71B4">
        <w:rPr>
          <w:color w:val="auto"/>
          <w:sz w:val="32"/>
          <w:szCs w:val="32"/>
        </w:rPr>
        <w:t xml:space="preserve">xem </w:t>
      </w:r>
      <w:r w:rsidRPr="003F71B4">
        <w:rPr>
          <w:color w:val="auto"/>
          <w:sz w:val="32"/>
          <w:szCs w:val="32"/>
        </w:rPr>
        <w:t>nó như giới luật để làm</w:t>
      </w:r>
      <w:r w:rsidR="00B9543D" w:rsidRPr="003F71B4">
        <w:rPr>
          <w:color w:val="auto"/>
          <w:sz w:val="32"/>
          <w:szCs w:val="32"/>
        </w:rPr>
        <w:t>,</w:t>
      </w:r>
      <w:r w:rsidRPr="003F71B4">
        <w:rPr>
          <w:color w:val="auto"/>
          <w:sz w:val="32"/>
          <w:szCs w:val="32"/>
        </w:rPr>
        <w:t xml:space="preserve"> thời gian lâu rồi sẽ </w:t>
      </w:r>
      <w:r w:rsidR="00610E49" w:rsidRPr="003F71B4">
        <w:rPr>
          <w:color w:val="auto"/>
          <w:sz w:val="32"/>
          <w:szCs w:val="32"/>
        </w:rPr>
        <w:t xml:space="preserve">cùng </w:t>
      </w:r>
      <w:r w:rsidRPr="003F71B4">
        <w:rPr>
          <w:color w:val="auto"/>
          <w:sz w:val="32"/>
          <w:szCs w:val="32"/>
        </w:rPr>
        <w:t>thiện tương ưng</w:t>
      </w:r>
      <w:r w:rsidR="00F10A32" w:rsidRPr="003F71B4">
        <w:rPr>
          <w:color w:val="auto"/>
          <w:sz w:val="32"/>
          <w:szCs w:val="32"/>
        </w:rPr>
        <w:t>. Phàm là những nơi thiện lành chúng ta tự nhiên sẽ cùng cảm ứng với nó</w:t>
      </w:r>
      <w:r w:rsidR="004C4EFC" w:rsidRPr="003F71B4">
        <w:rPr>
          <w:color w:val="auto"/>
          <w:sz w:val="32"/>
          <w:szCs w:val="32"/>
        </w:rPr>
        <w:t xml:space="preserve">, những người thiện sẽ trở thành bạn bè của chúng ta. Những nơi thiện ví dụ như hiệp hội giáo dục Phật Đà </w:t>
      </w:r>
      <w:r w:rsidR="00D62D7F" w:rsidRPr="003F71B4">
        <w:rPr>
          <w:color w:val="auto"/>
          <w:sz w:val="32"/>
          <w:szCs w:val="32"/>
        </w:rPr>
        <w:t>H</w:t>
      </w:r>
      <w:r w:rsidR="00C76DC7">
        <w:rPr>
          <w:color w:val="auto"/>
          <w:sz w:val="32"/>
          <w:szCs w:val="32"/>
        </w:rPr>
        <w:t>o</w:t>
      </w:r>
      <w:r w:rsidR="00D62D7F" w:rsidRPr="003F71B4">
        <w:rPr>
          <w:color w:val="auto"/>
          <w:sz w:val="32"/>
          <w:szCs w:val="32"/>
        </w:rPr>
        <w:t>ngK</w:t>
      </w:r>
      <w:r w:rsidR="00C76DC7">
        <w:rPr>
          <w:color w:val="auto"/>
          <w:sz w:val="32"/>
          <w:szCs w:val="32"/>
        </w:rPr>
        <w:t>o</w:t>
      </w:r>
      <w:r w:rsidR="00D62D7F" w:rsidRPr="003F71B4">
        <w:rPr>
          <w:color w:val="auto"/>
          <w:sz w:val="32"/>
          <w:szCs w:val="32"/>
        </w:rPr>
        <w:t>ng</w:t>
      </w:r>
      <w:r w:rsidR="00D62D7F">
        <w:rPr>
          <w:color w:val="auto"/>
          <w:sz w:val="32"/>
          <w:szCs w:val="32"/>
        </w:rPr>
        <w:t>.</w:t>
      </w:r>
      <w:r w:rsidR="009529B7" w:rsidRPr="003F71B4">
        <w:rPr>
          <w:color w:val="auto"/>
          <w:sz w:val="32"/>
          <w:szCs w:val="32"/>
        </w:rPr>
        <w:t xml:space="preserve"> </w:t>
      </w:r>
      <w:r w:rsidR="00D62D7F">
        <w:rPr>
          <w:color w:val="auto"/>
          <w:sz w:val="32"/>
          <w:szCs w:val="32"/>
        </w:rPr>
        <w:t>N</w:t>
      </w:r>
      <w:r w:rsidR="00EA5217" w:rsidRPr="003F71B4">
        <w:rPr>
          <w:color w:val="auto"/>
          <w:sz w:val="32"/>
          <w:szCs w:val="32"/>
        </w:rPr>
        <w:t xml:space="preserve">ơi </w:t>
      </w:r>
      <w:r w:rsidR="00B9543D" w:rsidRPr="003F71B4">
        <w:rPr>
          <w:color w:val="auto"/>
          <w:sz w:val="32"/>
          <w:szCs w:val="32"/>
        </w:rPr>
        <w:t>đây</w:t>
      </w:r>
      <w:r w:rsidR="006A2837" w:rsidRPr="003F71B4">
        <w:rPr>
          <w:color w:val="auto"/>
          <w:sz w:val="32"/>
          <w:szCs w:val="32"/>
        </w:rPr>
        <w:t xml:space="preserve"> </w:t>
      </w:r>
      <w:r w:rsidR="00EA5217" w:rsidRPr="003F71B4">
        <w:rPr>
          <w:color w:val="auto"/>
          <w:sz w:val="32"/>
          <w:szCs w:val="32"/>
        </w:rPr>
        <w:t xml:space="preserve">có thể nói </w:t>
      </w:r>
      <w:r w:rsidR="006A2837" w:rsidRPr="003F71B4">
        <w:rPr>
          <w:color w:val="auto"/>
          <w:sz w:val="32"/>
          <w:szCs w:val="32"/>
        </w:rPr>
        <w:t>là</w:t>
      </w:r>
      <w:r w:rsidR="00B9543D" w:rsidRPr="003F71B4">
        <w:rPr>
          <w:color w:val="auto"/>
          <w:sz w:val="32"/>
          <w:szCs w:val="32"/>
        </w:rPr>
        <w:t xml:space="preserve"> </w:t>
      </w:r>
      <w:r w:rsidR="00D62D7F">
        <w:rPr>
          <w:color w:val="auto"/>
          <w:sz w:val="32"/>
          <w:szCs w:val="32"/>
        </w:rPr>
        <w:t>một</w:t>
      </w:r>
      <w:r w:rsidR="00D62D7F" w:rsidRPr="003F71B4">
        <w:rPr>
          <w:color w:val="auto"/>
          <w:sz w:val="32"/>
          <w:szCs w:val="32"/>
        </w:rPr>
        <w:t xml:space="preserve"> </w:t>
      </w:r>
      <w:r w:rsidR="009529B7" w:rsidRPr="003F71B4">
        <w:rPr>
          <w:color w:val="auto"/>
          <w:sz w:val="32"/>
          <w:szCs w:val="32"/>
        </w:rPr>
        <w:t>vùng Tịnh Độ</w:t>
      </w:r>
      <w:r w:rsidR="00EA5217" w:rsidRPr="003F71B4">
        <w:rPr>
          <w:color w:val="auto"/>
          <w:sz w:val="32"/>
          <w:szCs w:val="32"/>
        </w:rPr>
        <w:t xml:space="preserve"> ở </w:t>
      </w:r>
      <w:r w:rsidR="00E333C1" w:rsidRPr="003F71B4">
        <w:rPr>
          <w:color w:val="auto"/>
          <w:sz w:val="32"/>
          <w:szCs w:val="32"/>
        </w:rPr>
        <w:t>H</w:t>
      </w:r>
      <w:r w:rsidR="00C76DC7">
        <w:rPr>
          <w:color w:val="auto"/>
          <w:sz w:val="32"/>
          <w:szCs w:val="32"/>
        </w:rPr>
        <w:t>o</w:t>
      </w:r>
      <w:r w:rsidR="00E333C1" w:rsidRPr="003F71B4">
        <w:rPr>
          <w:color w:val="auto"/>
          <w:sz w:val="32"/>
          <w:szCs w:val="32"/>
        </w:rPr>
        <w:t>ngK</w:t>
      </w:r>
      <w:r w:rsidR="00C76DC7">
        <w:rPr>
          <w:color w:val="auto"/>
          <w:sz w:val="32"/>
          <w:szCs w:val="32"/>
        </w:rPr>
        <w:t>o</w:t>
      </w:r>
      <w:r w:rsidR="00E333C1" w:rsidRPr="003F71B4">
        <w:rPr>
          <w:color w:val="auto"/>
          <w:sz w:val="32"/>
          <w:szCs w:val="32"/>
        </w:rPr>
        <w:t>ng</w:t>
      </w:r>
      <w:r w:rsidR="009529B7" w:rsidRPr="003F71B4">
        <w:rPr>
          <w:color w:val="auto"/>
          <w:sz w:val="32"/>
          <w:szCs w:val="32"/>
        </w:rPr>
        <w:t xml:space="preserve">. Trong </w:t>
      </w:r>
      <w:r w:rsidR="00D62D7F">
        <w:rPr>
          <w:color w:val="auto"/>
          <w:sz w:val="32"/>
          <w:szCs w:val="32"/>
        </w:rPr>
        <w:t>một</w:t>
      </w:r>
      <w:r w:rsidR="00D62D7F" w:rsidRPr="003F71B4">
        <w:rPr>
          <w:color w:val="auto"/>
          <w:sz w:val="32"/>
          <w:szCs w:val="32"/>
        </w:rPr>
        <w:t xml:space="preserve"> </w:t>
      </w:r>
      <w:r w:rsidR="009529B7" w:rsidRPr="003F71B4">
        <w:rPr>
          <w:color w:val="auto"/>
          <w:sz w:val="32"/>
          <w:szCs w:val="32"/>
        </w:rPr>
        <w:t xml:space="preserve">xã hội danh lợi, thương nghiệp như vậy </w:t>
      </w:r>
      <w:r w:rsidR="00FF6629" w:rsidRPr="003F71B4">
        <w:rPr>
          <w:color w:val="auto"/>
          <w:sz w:val="32"/>
          <w:szCs w:val="32"/>
        </w:rPr>
        <w:t xml:space="preserve">mà lại có thể có </w:t>
      </w:r>
      <w:r w:rsidR="00D62D7F">
        <w:rPr>
          <w:color w:val="auto"/>
          <w:sz w:val="32"/>
          <w:szCs w:val="32"/>
        </w:rPr>
        <w:t>một</w:t>
      </w:r>
      <w:r w:rsidR="00D62D7F" w:rsidRPr="003F71B4">
        <w:rPr>
          <w:color w:val="auto"/>
          <w:sz w:val="32"/>
          <w:szCs w:val="32"/>
        </w:rPr>
        <w:t xml:space="preserve"> </w:t>
      </w:r>
      <w:r w:rsidR="00FF6629" w:rsidRPr="003F71B4">
        <w:rPr>
          <w:color w:val="auto"/>
          <w:sz w:val="32"/>
          <w:szCs w:val="32"/>
        </w:rPr>
        <w:t>nơi như thế này, mọi người có thể cùng nhau học đạo</w:t>
      </w:r>
      <w:r w:rsidR="00953333" w:rsidRPr="003F71B4">
        <w:rPr>
          <w:color w:val="auto"/>
          <w:sz w:val="32"/>
          <w:szCs w:val="32"/>
        </w:rPr>
        <w:t>, nghe Kinh</w:t>
      </w:r>
      <w:r w:rsidR="00C76DC7">
        <w:rPr>
          <w:color w:val="auto"/>
          <w:sz w:val="32"/>
          <w:szCs w:val="32"/>
        </w:rPr>
        <w:t>,</w:t>
      </w:r>
      <w:r w:rsidR="00953333" w:rsidRPr="003F71B4">
        <w:rPr>
          <w:color w:val="auto"/>
          <w:sz w:val="32"/>
          <w:szCs w:val="32"/>
        </w:rPr>
        <w:t xml:space="preserve"> thính </w:t>
      </w:r>
      <w:r w:rsidR="00C76DC7">
        <w:rPr>
          <w:color w:val="auto"/>
          <w:sz w:val="32"/>
          <w:szCs w:val="32"/>
        </w:rPr>
        <w:t>P</w:t>
      </w:r>
      <w:r w:rsidR="00953333" w:rsidRPr="003F71B4">
        <w:rPr>
          <w:color w:val="auto"/>
          <w:sz w:val="32"/>
          <w:szCs w:val="32"/>
        </w:rPr>
        <w:t xml:space="preserve">háp, nghiên cứu học tập đạo lý Thánh </w:t>
      </w:r>
      <w:r w:rsidR="00AC495D" w:rsidRPr="003F71B4">
        <w:rPr>
          <w:color w:val="auto"/>
          <w:sz w:val="32"/>
          <w:szCs w:val="32"/>
        </w:rPr>
        <w:t>Hiền.</w:t>
      </w:r>
      <w:r w:rsidR="00953333" w:rsidRPr="003F71B4">
        <w:rPr>
          <w:color w:val="auto"/>
          <w:sz w:val="32"/>
          <w:szCs w:val="32"/>
        </w:rPr>
        <w:t xml:space="preserve"> </w:t>
      </w:r>
      <w:r w:rsidR="00AC495D" w:rsidRPr="003F71B4">
        <w:rPr>
          <w:color w:val="auto"/>
          <w:sz w:val="32"/>
          <w:szCs w:val="32"/>
        </w:rPr>
        <w:t>Đ</w:t>
      </w:r>
      <w:r w:rsidR="00953333" w:rsidRPr="003F71B4">
        <w:rPr>
          <w:color w:val="auto"/>
          <w:sz w:val="32"/>
          <w:szCs w:val="32"/>
        </w:rPr>
        <w:t xml:space="preserve">ây là </w:t>
      </w:r>
      <w:r w:rsidR="00D62D7F">
        <w:rPr>
          <w:color w:val="auto"/>
          <w:sz w:val="32"/>
          <w:szCs w:val="32"/>
        </w:rPr>
        <w:t>một</w:t>
      </w:r>
      <w:r w:rsidR="00D62D7F" w:rsidRPr="003F71B4">
        <w:rPr>
          <w:color w:val="auto"/>
          <w:sz w:val="32"/>
          <w:szCs w:val="32"/>
        </w:rPr>
        <w:t xml:space="preserve"> </w:t>
      </w:r>
      <w:r w:rsidR="00953333" w:rsidRPr="003F71B4">
        <w:rPr>
          <w:color w:val="auto"/>
          <w:sz w:val="32"/>
          <w:szCs w:val="32"/>
        </w:rPr>
        <w:t xml:space="preserve">nơi thiện lành, đây chính là Tịnh </w:t>
      </w:r>
      <w:r w:rsidR="00C76DC7">
        <w:rPr>
          <w:color w:val="auto"/>
          <w:sz w:val="32"/>
          <w:szCs w:val="32"/>
        </w:rPr>
        <w:t>Độ</w:t>
      </w:r>
      <w:r w:rsidR="00722EBB" w:rsidRPr="003F71B4">
        <w:rPr>
          <w:color w:val="auto"/>
          <w:sz w:val="32"/>
          <w:szCs w:val="32"/>
        </w:rPr>
        <w:t>, chúng ta tự nhiên có thể gần gũi những nơi này.</w:t>
      </w:r>
    </w:p>
    <w:p w14:paraId="785809C6" w14:textId="77777777" w:rsidR="001277CE" w:rsidRPr="003F71B4" w:rsidRDefault="00964203" w:rsidP="00341E95">
      <w:pPr>
        <w:spacing w:line="240" w:lineRule="auto"/>
        <w:jc w:val="both"/>
        <w:rPr>
          <w:color w:val="auto"/>
          <w:sz w:val="32"/>
          <w:szCs w:val="32"/>
        </w:rPr>
      </w:pPr>
      <w:r w:rsidRPr="003F71B4">
        <w:rPr>
          <w:color w:val="auto"/>
          <w:sz w:val="32"/>
          <w:szCs w:val="32"/>
        </w:rPr>
        <w:t>Bạn thân cận những nơi tốt lành này thì tự nhiên sẽ có sự trợ giúp rất lớn đối với việc nâng cao thân tâm, phẩm đức, học vấn của mình. Nhìn thấy những nơi không tốt, nơi ồn náo</w:t>
      </w:r>
      <w:r w:rsidR="00C62D2D" w:rsidRPr="003F71B4">
        <w:rPr>
          <w:color w:val="auto"/>
          <w:sz w:val="32"/>
          <w:szCs w:val="32"/>
        </w:rPr>
        <w:t xml:space="preserve"> tự nhiên chúng ta sẽ không muốn bước vào đó</w:t>
      </w:r>
      <w:r w:rsidR="00B65323" w:rsidRPr="003F71B4">
        <w:rPr>
          <w:color w:val="auto"/>
          <w:sz w:val="32"/>
          <w:szCs w:val="32"/>
        </w:rPr>
        <w:t xml:space="preserve"> cùng họ. T</w:t>
      </w:r>
      <w:r w:rsidR="007D2829" w:rsidRPr="003F71B4">
        <w:rPr>
          <w:color w:val="auto"/>
          <w:sz w:val="32"/>
          <w:szCs w:val="32"/>
        </w:rPr>
        <w:t xml:space="preserve">rong vô tình tự nhiên chính mình đã trở thành </w:t>
      </w:r>
      <w:r w:rsidR="00F72CCD">
        <w:rPr>
          <w:color w:val="auto"/>
          <w:sz w:val="32"/>
          <w:szCs w:val="32"/>
        </w:rPr>
        <w:t>một</w:t>
      </w:r>
      <w:r w:rsidR="00F72CCD" w:rsidRPr="003F71B4">
        <w:rPr>
          <w:color w:val="auto"/>
          <w:sz w:val="32"/>
          <w:szCs w:val="32"/>
        </w:rPr>
        <w:t xml:space="preserve"> </w:t>
      </w:r>
      <w:r w:rsidR="007D2829" w:rsidRPr="003F71B4">
        <w:rPr>
          <w:color w:val="auto"/>
          <w:sz w:val="32"/>
          <w:szCs w:val="32"/>
        </w:rPr>
        <w:t>người thiện</w:t>
      </w:r>
      <w:r w:rsidR="000C1A38" w:rsidRPr="003F71B4">
        <w:rPr>
          <w:color w:val="auto"/>
          <w:sz w:val="32"/>
          <w:szCs w:val="32"/>
        </w:rPr>
        <w:t>. Như người xưa nói rằng</w:t>
      </w:r>
      <w:r w:rsidR="00F72CCD">
        <w:rPr>
          <w:color w:val="auto"/>
          <w:sz w:val="32"/>
          <w:szCs w:val="32"/>
        </w:rPr>
        <w:t>:</w:t>
      </w:r>
      <w:r w:rsidR="000C1A38" w:rsidRPr="003F71B4">
        <w:rPr>
          <w:color w:val="auto"/>
          <w:sz w:val="32"/>
          <w:szCs w:val="32"/>
        </w:rPr>
        <w:t xml:space="preserve"> “</w:t>
      </w:r>
      <w:r w:rsidR="00F72CCD" w:rsidRPr="003F71B4">
        <w:rPr>
          <w:i/>
          <w:color w:val="auto"/>
          <w:sz w:val="32"/>
          <w:szCs w:val="32"/>
        </w:rPr>
        <w:t>N</w:t>
      </w:r>
      <w:r w:rsidR="000C1A38" w:rsidRPr="003F71B4">
        <w:rPr>
          <w:i/>
          <w:color w:val="auto"/>
          <w:sz w:val="32"/>
          <w:szCs w:val="32"/>
        </w:rPr>
        <w:t>hập chi lan chi thất</w:t>
      </w:r>
      <w:r w:rsidR="000C1A38" w:rsidRPr="003F71B4">
        <w:rPr>
          <w:color w:val="auto"/>
          <w:sz w:val="32"/>
          <w:szCs w:val="32"/>
        </w:rPr>
        <w:t xml:space="preserve">”, tức là bước vào </w:t>
      </w:r>
      <w:r w:rsidR="00F72CCD">
        <w:rPr>
          <w:color w:val="auto"/>
          <w:sz w:val="32"/>
          <w:szCs w:val="32"/>
        </w:rPr>
        <w:t>một</w:t>
      </w:r>
      <w:r w:rsidR="00F72CCD" w:rsidRPr="003F71B4">
        <w:rPr>
          <w:color w:val="auto"/>
          <w:sz w:val="32"/>
          <w:szCs w:val="32"/>
        </w:rPr>
        <w:t xml:space="preserve"> </w:t>
      </w:r>
      <w:r w:rsidR="000C1A38" w:rsidRPr="003F71B4">
        <w:rPr>
          <w:color w:val="auto"/>
          <w:sz w:val="32"/>
          <w:szCs w:val="32"/>
        </w:rPr>
        <w:t>căn phòng</w:t>
      </w:r>
      <w:r w:rsidR="006C6034" w:rsidRPr="003F71B4">
        <w:rPr>
          <w:color w:val="auto"/>
          <w:sz w:val="32"/>
          <w:szCs w:val="32"/>
        </w:rPr>
        <w:t xml:space="preserve"> tràn đầy hương thơm của hoa lan</w:t>
      </w:r>
      <w:r w:rsidR="002069AB" w:rsidRPr="003F71B4">
        <w:rPr>
          <w:color w:val="auto"/>
          <w:sz w:val="32"/>
          <w:szCs w:val="32"/>
        </w:rPr>
        <w:t xml:space="preserve"> thì “</w:t>
      </w:r>
      <w:r w:rsidR="00C76DC7">
        <w:rPr>
          <w:i/>
          <w:color w:val="auto"/>
          <w:sz w:val="32"/>
          <w:szCs w:val="32"/>
        </w:rPr>
        <w:t>c</w:t>
      </w:r>
      <w:r w:rsidR="002069AB" w:rsidRPr="003F71B4">
        <w:rPr>
          <w:i/>
          <w:color w:val="auto"/>
          <w:sz w:val="32"/>
          <w:szCs w:val="32"/>
        </w:rPr>
        <w:t>ửu bất văn kỳ hương</w:t>
      </w:r>
      <w:r w:rsidR="002069AB" w:rsidRPr="003F71B4">
        <w:rPr>
          <w:color w:val="auto"/>
          <w:sz w:val="32"/>
          <w:szCs w:val="32"/>
        </w:rPr>
        <w:t xml:space="preserve">”, tức là lâu ngày thì </w:t>
      </w:r>
      <w:r w:rsidR="009E0CF3" w:rsidRPr="003F71B4">
        <w:rPr>
          <w:color w:val="auto"/>
          <w:sz w:val="32"/>
          <w:szCs w:val="32"/>
        </w:rPr>
        <w:t xml:space="preserve">chính </w:t>
      </w:r>
      <w:r w:rsidR="002069AB" w:rsidRPr="003F71B4">
        <w:rPr>
          <w:color w:val="auto"/>
          <w:sz w:val="32"/>
          <w:szCs w:val="32"/>
        </w:rPr>
        <w:t>bạn dường như không ngửi thấy hương thơm của hoa lan nữa</w:t>
      </w:r>
      <w:r w:rsidR="00982331" w:rsidRPr="003F71B4">
        <w:rPr>
          <w:color w:val="auto"/>
          <w:sz w:val="32"/>
          <w:szCs w:val="32"/>
        </w:rPr>
        <w:t>, nhưng thực tế trên người bạn đều</w:t>
      </w:r>
      <w:r w:rsidR="00537D8A" w:rsidRPr="003F71B4">
        <w:rPr>
          <w:color w:val="auto"/>
          <w:sz w:val="32"/>
          <w:szCs w:val="32"/>
        </w:rPr>
        <w:t xml:space="preserve"> có hương thơm</w:t>
      </w:r>
      <w:r w:rsidR="00E51082" w:rsidRPr="003F71B4">
        <w:rPr>
          <w:color w:val="auto"/>
          <w:sz w:val="32"/>
          <w:szCs w:val="32"/>
        </w:rPr>
        <w:t>. N</w:t>
      </w:r>
      <w:r w:rsidR="00482316" w:rsidRPr="003F71B4">
        <w:rPr>
          <w:color w:val="auto"/>
          <w:sz w:val="32"/>
          <w:szCs w:val="32"/>
        </w:rPr>
        <w:t>hư vào hàng mắm, lâu ngày sẽ không ngử</w:t>
      </w:r>
      <w:r w:rsidR="00B84C24" w:rsidRPr="003F71B4">
        <w:rPr>
          <w:color w:val="auto"/>
          <w:sz w:val="32"/>
          <w:szCs w:val="32"/>
        </w:rPr>
        <w:t>i</w:t>
      </w:r>
      <w:r w:rsidR="00482316" w:rsidRPr="003F71B4">
        <w:rPr>
          <w:color w:val="auto"/>
          <w:sz w:val="32"/>
          <w:szCs w:val="32"/>
        </w:rPr>
        <w:t xml:space="preserve"> thấy mùi hôi thối nữa</w:t>
      </w:r>
      <w:r w:rsidR="00B84C24" w:rsidRPr="003F71B4">
        <w:rPr>
          <w:color w:val="auto"/>
          <w:sz w:val="32"/>
          <w:szCs w:val="32"/>
        </w:rPr>
        <w:t>. Nếu thường ở những nơi không tốt, nơi ồn náo, giống như ở những nơi chợ búa</w:t>
      </w:r>
      <w:r w:rsidR="00CE7A8E" w:rsidRPr="003F71B4">
        <w:rPr>
          <w:color w:val="auto"/>
          <w:sz w:val="32"/>
          <w:szCs w:val="32"/>
        </w:rPr>
        <w:t xml:space="preserve">. Bạn xem những quầy bán cá, mùi cá tanh rất khó ngửi, bạn ở đó lâu ngày thì trên thân đều có mùi </w:t>
      </w:r>
      <w:r w:rsidR="00B034EF" w:rsidRPr="003F71B4">
        <w:rPr>
          <w:color w:val="auto"/>
          <w:sz w:val="32"/>
          <w:szCs w:val="32"/>
        </w:rPr>
        <w:t xml:space="preserve">tanh </w:t>
      </w:r>
      <w:r w:rsidR="00CE7A8E" w:rsidRPr="003F71B4">
        <w:rPr>
          <w:color w:val="auto"/>
          <w:sz w:val="32"/>
          <w:szCs w:val="32"/>
        </w:rPr>
        <w:t>hôi</w:t>
      </w:r>
      <w:r w:rsidR="00FC20CD" w:rsidRPr="003F71B4">
        <w:rPr>
          <w:color w:val="auto"/>
          <w:sz w:val="32"/>
          <w:szCs w:val="32"/>
        </w:rPr>
        <w:t xml:space="preserve"> nhưng bạn </w:t>
      </w:r>
      <w:r w:rsidR="00ED549C" w:rsidRPr="003F71B4">
        <w:rPr>
          <w:color w:val="auto"/>
          <w:sz w:val="32"/>
          <w:szCs w:val="32"/>
        </w:rPr>
        <w:t xml:space="preserve">cũng </w:t>
      </w:r>
      <w:r w:rsidR="00FC20CD" w:rsidRPr="003F71B4">
        <w:rPr>
          <w:color w:val="auto"/>
          <w:sz w:val="32"/>
          <w:szCs w:val="32"/>
        </w:rPr>
        <w:t xml:space="preserve">không ngửi </w:t>
      </w:r>
      <w:r w:rsidR="00ED549C" w:rsidRPr="003F71B4">
        <w:rPr>
          <w:color w:val="auto"/>
          <w:sz w:val="32"/>
          <w:szCs w:val="32"/>
        </w:rPr>
        <w:t>thấy</w:t>
      </w:r>
      <w:r w:rsidR="00FC20CD" w:rsidRPr="003F71B4">
        <w:rPr>
          <w:color w:val="auto"/>
          <w:sz w:val="32"/>
          <w:szCs w:val="32"/>
        </w:rPr>
        <w:t xml:space="preserve">. </w:t>
      </w:r>
      <w:r w:rsidR="00ED549C" w:rsidRPr="003F71B4">
        <w:rPr>
          <w:color w:val="auto"/>
          <w:sz w:val="32"/>
          <w:szCs w:val="32"/>
        </w:rPr>
        <w:t>C</w:t>
      </w:r>
      <w:r w:rsidR="00FC20CD" w:rsidRPr="003F71B4">
        <w:rPr>
          <w:color w:val="auto"/>
          <w:sz w:val="32"/>
          <w:szCs w:val="32"/>
        </w:rPr>
        <w:t xml:space="preserve">ho nên phải hiểu những nơi mình đến đều phải cẩn thận. </w:t>
      </w:r>
      <w:r w:rsidR="001277CE" w:rsidRPr="003F71B4">
        <w:rPr>
          <w:color w:val="auto"/>
          <w:sz w:val="32"/>
          <w:szCs w:val="32"/>
        </w:rPr>
        <w:t xml:space="preserve"> Xin xem điều tiếp theo:</w:t>
      </w:r>
    </w:p>
    <w:p w14:paraId="647BEA29" w14:textId="77777777" w:rsidR="001277CE" w:rsidRPr="003F71B4" w:rsidRDefault="001277CE" w:rsidP="003F71B4">
      <w:pPr>
        <w:spacing w:line="240" w:lineRule="auto"/>
        <w:jc w:val="center"/>
        <w:rPr>
          <w:b/>
          <w:i/>
          <w:color w:val="auto"/>
          <w:sz w:val="32"/>
          <w:szCs w:val="32"/>
        </w:rPr>
      </w:pPr>
      <w:r w:rsidRPr="003F71B4">
        <w:rPr>
          <w:b/>
          <w:i/>
          <w:color w:val="auto"/>
          <w:sz w:val="32"/>
          <w:szCs w:val="32"/>
        </w:rPr>
        <w:t>“Việc không đáng, quyết chớ hỏi”</w:t>
      </w:r>
    </w:p>
    <w:p w14:paraId="00D32334" w14:textId="77777777" w:rsidR="00F72CCD" w:rsidRDefault="00ED549C" w:rsidP="00341E95">
      <w:pPr>
        <w:spacing w:line="240" w:lineRule="auto"/>
        <w:jc w:val="both"/>
        <w:rPr>
          <w:color w:val="auto"/>
          <w:sz w:val="32"/>
          <w:szCs w:val="32"/>
        </w:rPr>
      </w:pPr>
      <w:r w:rsidRPr="003F71B4">
        <w:rPr>
          <w:color w:val="auto"/>
          <w:sz w:val="32"/>
          <w:szCs w:val="32"/>
        </w:rPr>
        <w:t>“</w:t>
      </w:r>
      <w:r w:rsidRPr="00C76DC7">
        <w:rPr>
          <w:i/>
          <w:color w:val="auto"/>
          <w:sz w:val="32"/>
          <w:szCs w:val="32"/>
        </w:rPr>
        <w:t>Tà</w:t>
      </w:r>
      <w:r w:rsidRPr="003F71B4">
        <w:rPr>
          <w:color w:val="auto"/>
          <w:sz w:val="32"/>
          <w:szCs w:val="32"/>
        </w:rPr>
        <w:t xml:space="preserve">” chính là </w:t>
      </w:r>
      <w:r w:rsidR="00435E09" w:rsidRPr="003F71B4">
        <w:rPr>
          <w:color w:val="auto"/>
          <w:sz w:val="32"/>
          <w:szCs w:val="32"/>
        </w:rPr>
        <w:t xml:space="preserve">những việc </w:t>
      </w:r>
      <w:r w:rsidR="005449DA" w:rsidRPr="003F71B4">
        <w:rPr>
          <w:color w:val="auto"/>
          <w:sz w:val="32"/>
          <w:szCs w:val="32"/>
        </w:rPr>
        <w:t xml:space="preserve">bất chánh, </w:t>
      </w:r>
      <w:r w:rsidRPr="003F71B4">
        <w:rPr>
          <w:color w:val="auto"/>
          <w:sz w:val="32"/>
          <w:szCs w:val="32"/>
        </w:rPr>
        <w:t>không chánh</w:t>
      </w:r>
      <w:r w:rsidR="00435E09" w:rsidRPr="003F71B4">
        <w:rPr>
          <w:color w:val="auto"/>
          <w:sz w:val="32"/>
          <w:szCs w:val="32"/>
        </w:rPr>
        <w:t xml:space="preserve"> đáng. </w:t>
      </w:r>
      <w:r w:rsidR="00F833FB" w:rsidRPr="003F71B4">
        <w:rPr>
          <w:color w:val="auto"/>
          <w:sz w:val="32"/>
          <w:szCs w:val="32"/>
        </w:rPr>
        <w:t>“</w:t>
      </w:r>
      <w:r w:rsidR="00F833FB" w:rsidRPr="00C76DC7">
        <w:rPr>
          <w:i/>
          <w:color w:val="auto"/>
          <w:sz w:val="32"/>
          <w:szCs w:val="32"/>
        </w:rPr>
        <w:t>T</w:t>
      </w:r>
      <w:r w:rsidR="00376FE1" w:rsidRPr="00C76DC7">
        <w:rPr>
          <w:i/>
          <w:color w:val="auto"/>
          <w:sz w:val="32"/>
          <w:szCs w:val="32"/>
        </w:rPr>
        <w:t>í</w:t>
      </w:r>
      <w:r w:rsidR="00F833FB" w:rsidRPr="00C76DC7">
        <w:rPr>
          <w:i/>
          <w:color w:val="auto"/>
          <w:sz w:val="32"/>
          <w:szCs w:val="32"/>
        </w:rPr>
        <w:t>ch</w:t>
      </w:r>
      <w:r w:rsidR="00F833FB" w:rsidRPr="003F71B4">
        <w:rPr>
          <w:color w:val="auto"/>
          <w:sz w:val="32"/>
          <w:szCs w:val="32"/>
        </w:rPr>
        <w:t xml:space="preserve">” </w:t>
      </w:r>
      <w:r w:rsidR="00865F78" w:rsidRPr="003F71B4">
        <w:rPr>
          <w:color w:val="auto"/>
          <w:sz w:val="32"/>
          <w:szCs w:val="32"/>
        </w:rPr>
        <w:t>chính là những việc kỳ quặc, cổ</w:t>
      </w:r>
      <w:r w:rsidR="008654DF" w:rsidRPr="003F71B4">
        <w:rPr>
          <w:color w:val="auto"/>
          <w:sz w:val="32"/>
          <w:szCs w:val="32"/>
        </w:rPr>
        <w:t xml:space="preserve"> quái. Những việc</w:t>
      </w:r>
      <w:r w:rsidR="00865F78" w:rsidRPr="003F71B4">
        <w:rPr>
          <w:color w:val="auto"/>
          <w:sz w:val="32"/>
          <w:szCs w:val="32"/>
        </w:rPr>
        <w:t xml:space="preserve"> </w:t>
      </w:r>
      <w:r w:rsidR="008654DF" w:rsidRPr="003F71B4">
        <w:rPr>
          <w:color w:val="auto"/>
          <w:sz w:val="32"/>
          <w:szCs w:val="32"/>
        </w:rPr>
        <w:t xml:space="preserve">không </w:t>
      </w:r>
      <w:r w:rsidR="00A31123" w:rsidRPr="003F71B4">
        <w:rPr>
          <w:color w:val="auto"/>
          <w:sz w:val="32"/>
          <w:szCs w:val="32"/>
        </w:rPr>
        <w:t xml:space="preserve">nên </w:t>
      </w:r>
      <w:r w:rsidR="008654DF" w:rsidRPr="003F71B4">
        <w:rPr>
          <w:color w:val="auto"/>
          <w:sz w:val="32"/>
          <w:szCs w:val="32"/>
        </w:rPr>
        <w:t>công khai thì nhất định đừng đi hỏi, thậm chí là nghe cũng đừng nghe</w:t>
      </w:r>
      <w:r w:rsidR="00D505F3" w:rsidRPr="003F71B4">
        <w:rPr>
          <w:color w:val="auto"/>
          <w:sz w:val="32"/>
          <w:szCs w:val="32"/>
        </w:rPr>
        <w:t xml:space="preserve">, không nghe không hỏi. </w:t>
      </w:r>
      <w:r w:rsidR="006837FE" w:rsidRPr="003F71B4">
        <w:rPr>
          <w:color w:val="auto"/>
          <w:sz w:val="32"/>
          <w:szCs w:val="32"/>
        </w:rPr>
        <w:t>N</w:t>
      </w:r>
      <w:r w:rsidR="00D505F3" w:rsidRPr="003F71B4">
        <w:rPr>
          <w:color w:val="auto"/>
          <w:sz w:val="32"/>
          <w:szCs w:val="32"/>
        </w:rPr>
        <w:t xml:space="preserve">hư vậy có thể giữ gìn tâm địa thanh tịnh của mình, nuôi dưỡng tâm </w:t>
      </w:r>
      <w:r w:rsidR="00DE3342" w:rsidRPr="003F71B4">
        <w:rPr>
          <w:color w:val="auto"/>
          <w:sz w:val="32"/>
          <w:szCs w:val="32"/>
        </w:rPr>
        <w:t xml:space="preserve">thuần tịnh </w:t>
      </w:r>
      <w:r w:rsidR="00D505F3" w:rsidRPr="003F71B4">
        <w:rPr>
          <w:color w:val="auto"/>
          <w:sz w:val="32"/>
          <w:szCs w:val="32"/>
        </w:rPr>
        <w:t>thuần thiện của mình</w:t>
      </w:r>
      <w:r w:rsidR="00DE3342" w:rsidRPr="003F71B4">
        <w:rPr>
          <w:color w:val="auto"/>
          <w:sz w:val="32"/>
          <w:szCs w:val="32"/>
        </w:rPr>
        <w:t xml:space="preserve">. </w:t>
      </w:r>
      <w:r w:rsidR="00D67927" w:rsidRPr="003F71B4">
        <w:rPr>
          <w:color w:val="auto"/>
          <w:sz w:val="32"/>
          <w:szCs w:val="32"/>
        </w:rPr>
        <w:t xml:space="preserve">Bạn xem Khổng Tử chưa bao giờ nói về những chuyện kỳ quái </w:t>
      </w:r>
      <w:r w:rsidR="00D517E3" w:rsidRPr="003F71B4">
        <w:rPr>
          <w:color w:val="auto"/>
          <w:sz w:val="32"/>
          <w:szCs w:val="32"/>
        </w:rPr>
        <w:t>quỷ thần. Tức là những chuyện kỳ quái giả thần giả quỷ</w:t>
      </w:r>
      <w:r w:rsidR="00975394" w:rsidRPr="003F71B4">
        <w:rPr>
          <w:color w:val="auto"/>
          <w:sz w:val="32"/>
          <w:szCs w:val="32"/>
        </w:rPr>
        <w:t>, tất cả đều không nói cũng không hỏi. Hiện nay</w:t>
      </w:r>
      <w:r w:rsidR="00F72CCD">
        <w:rPr>
          <w:color w:val="auto"/>
          <w:sz w:val="32"/>
          <w:szCs w:val="32"/>
        </w:rPr>
        <w:t>,</w:t>
      </w:r>
      <w:r w:rsidR="00975394" w:rsidRPr="003F71B4">
        <w:rPr>
          <w:color w:val="auto"/>
          <w:sz w:val="32"/>
          <w:szCs w:val="32"/>
        </w:rPr>
        <w:t xml:space="preserve"> những chuyện </w:t>
      </w:r>
      <w:r w:rsidR="008C4D11" w:rsidRPr="003F71B4">
        <w:rPr>
          <w:color w:val="auto"/>
          <w:sz w:val="32"/>
          <w:szCs w:val="32"/>
        </w:rPr>
        <w:t xml:space="preserve">quỷ thần </w:t>
      </w:r>
      <w:r w:rsidR="00315A6F" w:rsidRPr="003F71B4">
        <w:rPr>
          <w:color w:val="auto"/>
          <w:sz w:val="32"/>
          <w:szCs w:val="32"/>
        </w:rPr>
        <w:t>hoang đường</w:t>
      </w:r>
      <w:r w:rsidR="00AA4A68" w:rsidRPr="003F71B4">
        <w:rPr>
          <w:color w:val="auto"/>
          <w:sz w:val="32"/>
          <w:szCs w:val="32"/>
        </w:rPr>
        <w:t xml:space="preserve">, những chuyện yêu ma quỷ quái dẫn dụ tâm hiếu kỳ của mọi người </w:t>
      </w:r>
      <w:r w:rsidR="006B0898" w:rsidRPr="003F71B4">
        <w:rPr>
          <w:color w:val="auto"/>
          <w:sz w:val="32"/>
          <w:szCs w:val="32"/>
        </w:rPr>
        <w:t xml:space="preserve">vô cùng nhiều. </w:t>
      </w:r>
      <w:r w:rsidR="00127BC6" w:rsidRPr="003F71B4">
        <w:rPr>
          <w:color w:val="auto"/>
          <w:sz w:val="32"/>
          <w:szCs w:val="32"/>
        </w:rPr>
        <w:t>Bản tin thời sự</w:t>
      </w:r>
      <w:r w:rsidR="00E63848" w:rsidRPr="003F71B4">
        <w:rPr>
          <w:color w:val="auto"/>
          <w:sz w:val="32"/>
          <w:szCs w:val="32"/>
        </w:rPr>
        <w:t xml:space="preserve"> cũng đặc biệt hứng </w:t>
      </w:r>
      <w:r w:rsidR="00127BC6" w:rsidRPr="003F71B4">
        <w:rPr>
          <w:color w:val="auto"/>
          <w:sz w:val="32"/>
          <w:szCs w:val="32"/>
        </w:rPr>
        <w:t>thú đối với những chuyện này, đăng tải rất nhiều</w:t>
      </w:r>
      <w:r w:rsidR="00A271C4" w:rsidRPr="003F71B4">
        <w:rPr>
          <w:color w:val="auto"/>
          <w:sz w:val="32"/>
          <w:szCs w:val="32"/>
        </w:rPr>
        <w:t xml:space="preserve">, trong các bản tin thời sự còn bao gồm một số những ngôn luận </w:t>
      </w:r>
      <w:r w:rsidR="00B84D2F" w:rsidRPr="003F71B4">
        <w:rPr>
          <w:color w:val="auto"/>
          <w:sz w:val="32"/>
          <w:szCs w:val="32"/>
        </w:rPr>
        <w:t>thái quá, một số những báo cáo thiên l</w:t>
      </w:r>
      <w:r w:rsidR="002673AD" w:rsidRPr="003F71B4">
        <w:rPr>
          <w:color w:val="auto"/>
          <w:sz w:val="32"/>
          <w:szCs w:val="32"/>
        </w:rPr>
        <w:t>ệ</w:t>
      </w:r>
      <w:r w:rsidR="00B84D2F" w:rsidRPr="003F71B4">
        <w:rPr>
          <w:color w:val="auto"/>
          <w:sz w:val="32"/>
          <w:szCs w:val="32"/>
        </w:rPr>
        <w:t>ch</w:t>
      </w:r>
      <w:r w:rsidR="008C5346" w:rsidRPr="003F71B4">
        <w:rPr>
          <w:color w:val="auto"/>
          <w:sz w:val="32"/>
          <w:szCs w:val="32"/>
        </w:rPr>
        <w:t>. Đây đều thuộc về những việc kh</w:t>
      </w:r>
      <w:r w:rsidR="00315A6F" w:rsidRPr="003F71B4">
        <w:rPr>
          <w:color w:val="auto"/>
          <w:sz w:val="32"/>
          <w:szCs w:val="32"/>
        </w:rPr>
        <w:t>ông chánh đáng</w:t>
      </w:r>
      <w:r w:rsidR="00C76D62" w:rsidRPr="003F71B4">
        <w:rPr>
          <w:color w:val="auto"/>
          <w:sz w:val="32"/>
          <w:szCs w:val="32"/>
        </w:rPr>
        <w:t xml:space="preserve">. Vậy chúng ta nên dùng thái độ như thế nào? Không nghe không hỏi. </w:t>
      </w:r>
    </w:p>
    <w:p w14:paraId="3EFA427B" w14:textId="77777777" w:rsidR="00ED549C" w:rsidRPr="003F71B4" w:rsidRDefault="00C76D62" w:rsidP="00341E95">
      <w:pPr>
        <w:spacing w:line="240" w:lineRule="auto"/>
        <w:jc w:val="both"/>
        <w:rPr>
          <w:color w:val="auto"/>
          <w:sz w:val="32"/>
          <w:szCs w:val="32"/>
        </w:rPr>
      </w:pPr>
      <w:r w:rsidRPr="003F71B4">
        <w:rPr>
          <w:color w:val="auto"/>
          <w:sz w:val="32"/>
          <w:szCs w:val="32"/>
        </w:rPr>
        <w:t>Hiện nay, trên thực tế</w:t>
      </w:r>
      <w:r w:rsidR="00B626F2" w:rsidRPr="003F71B4">
        <w:rPr>
          <w:color w:val="auto"/>
          <w:sz w:val="32"/>
          <w:szCs w:val="32"/>
        </w:rPr>
        <w:t xml:space="preserve"> </w:t>
      </w:r>
      <w:r w:rsidR="00C80B09" w:rsidRPr="003F71B4">
        <w:rPr>
          <w:color w:val="auto"/>
          <w:sz w:val="32"/>
          <w:szCs w:val="32"/>
        </w:rPr>
        <w:t xml:space="preserve">những </w:t>
      </w:r>
      <w:r w:rsidR="00B626F2" w:rsidRPr="003F71B4">
        <w:rPr>
          <w:color w:val="auto"/>
          <w:sz w:val="32"/>
          <w:szCs w:val="32"/>
        </w:rPr>
        <w:t>nội dung</w:t>
      </w:r>
      <w:r w:rsidR="002077FB" w:rsidRPr="003F71B4">
        <w:rPr>
          <w:color w:val="auto"/>
          <w:sz w:val="32"/>
          <w:szCs w:val="32"/>
        </w:rPr>
        <w:t xml:space="preserve"> chân thực nhưng khó nghe, những việc chánh đáng giúp con người hướng thiện</w:t>
      </w:r>
      <w:r w:rsidRPr="003F71B4">
        <w:rPr>
          <w:color w:val="auto"/>
          <w:sz w:val="32"/>
          <w:szCs w:val="32"/>
        </w:rPr>
        <w:t xml:space="preserve"> </w:t>
      </w:r>
      <w:r w:rsidR="000C7171" w:rsidRPr="003F71B4">
        <w:rPr>
          <w:color w:val="auto"/>
          <w:sz w:val="32"/>
          <w:szCs w:val="32"/>
        </w:rPr>
        <w:t xml:space="preserve">mà phương tiện truyền thông </w:t>
      </w:r>
      <w:r w:rsidR="00DC6560" w:rsidRPr="003F71B4">
        <w:rPr>
          <w:color w:val="auto"/>
          <w:sz w:val="32"/>
          <w:szCs w:val="32"/>
        </w:rPr>
        <w:t>đăng tả</w:t>
      </w:r>
      <w:r w:rsidR="00195B0B" w:rsidRPr="003F71B4">
        <w:rPr>
          <w:color w:val="auto"/>
          <w:sz w:val="32"/>
          <w:szCs w:val="32"/>
        </w:rPr>
        <w:t>i</w:t>
      </w:r>
      <w:r w:rsidRPr="003F71B4">
        <w:rPr>
          <w:color w:val="auto"/>
          <w:sz w:val="32"/>
          <w:szCs w:val="32"/>
        </w:rPr>
        <w:t>,</w:t>
      </w:r>
      <w:r w:rsidR="00B626F2" w:rsidRPr="003F71B4">
        <w:rPr>
          <w:color w:val="auto"/>
          <w:sz w:val="32"/>
          <w:szCs w:val="32"/>
        </w:rPr>
        <w:t xml:space="preserve"> </w:t>
      </w:r>
      <w:r w:rsidR="00453657" w:rsidRPr="003F71B4">
        <w:rPr>
          <w:color w:val="auto"/>
          <w:sz w:val="32"/>
          <w:szCs w:val="32"/>
        </w:rPr>
        <w:t>phát</w:t>
      </w:r>
      <w:r w:rsidR="000C7171" w:rsidRPr="003F71B4">
        <w:rPr>
          <w:color w:val="auto"/>
          <w:sz w:val="32"/>
          <w:szCs w:val="32"/>
        </w:rPr>
        <w:t xml:space="preserve"> sóng</w:t>
      </w:r>
      <w:r w:rsidR="000D5B61" w:rsidRPr="003F71B4">
        <w:rPr>
          <w:color w:val="auto"/>
          <w:sz w:val="32"/>
          <w:szCs w:val="32"/>
        </w:rPr>
        <w:t xml:space="preserve"> thì vô cùng ít ỏ</w:t>
      </w:r>
      <w:r w:rsidR="00004B09" w:rsidRPr="003F71B4">
        <w:rPr>
          <w:color w:val="auto"/>
          <w:sz w:val="32"/>
          <w:szCs w:val="32"/>
        </w:rPr>
        <w:t>i. B</w:t>
      </w:r>
      <w:r w:rsidR="000D5B61" w:rsidRPr="003F71B4">
        <w:rPr>
          <w:color w:val="auto"/>
          <w:sz w:val="32"/>
          <w:szCs w:val="32"/>
        </w:rPr>
        <w:t xml:space="preserve">ạn xem </w:t>
      </w:r>
      <w:r w:rsidR="00F72CCD">
        <w:rPr>
          <w:color w:val="auto"/>
          <w:sz w:val="32"/>
          <w:szCs w:val="32"/>
        </w:rPr>
        <w:t>S</w:t>
      </w:r>
      <w:r w:rsidR="000D5B61" w:rsidRPr="003F71B4">
        <w:rPr>
          <w:color w:val="auto"/>
          <w:sz w:val="32"/>
          <w:szCs w:val="32"/>
        </w:rPr>
        <w:t xml:space="preserve">ư phụ thượng nhân đã kiến nghị mọi người </w:t>
      </w:r>
      <w:r w:rsidR="00CA35B5" w:rsidRPr="003F71B4">
        <w:rPr>
          <w:color w:val="auto"/>
          <w:sz w:val="32"/>
          <w:szCs w:val="32"/>
        </w:rPr>
        <w:t>rằng chân thật muốn tu tâm thanh tị</w:t>
      </w:r>
      <w:r w:rsidR="009622A6" w:rsidRPr="003F71B4">
        <w:rPr>
          <w:color w:val="auto"/>
          <w:sz w:val="32"/>
          <w:szCs w:val="32"/>
        </w:rPr>
        <w:t>nh thì</w:t>
      </w:r>
      <w:r w:rsidR="00CA35B5" w:rsidRPr="003F71B4">
        <w:rPr>
          <w:color w:val="auto"/>
          <w:sz w:val="32"/>
          <w:szCs w:val="32"/>
        </w:rPr>
        <w:t xml:space="preserve"> chí ít chúng ta </w:t>
      </w:r>
      <w:r w:rsidR="00A00411" w:rsidRPr="003F71B4">
        <w:rPr>
          <w:color w:val="auto"/>
          <w:sz w:val="32"/>
          <w:szCs w:val="32"/>
        </w:rPr>
        <w:t>không nên xem truyền hình, phim truyện cũng không xem</w:t>
      </w:r>
      <w:r w:rsidR="00C76DC7">
        <w:rPr>
          <w:color w:val="auto"/>
          <w:sz w:val="32"/>
          <w:szCs w:val="32"/>
        </w:rPr>
        <w:t>,</w:t>
      </w:r>
      <w:r w:rsidR="00A00411" w:rsidRPr="003F71B4">
        <w:rPr>
          <w:color w:val="auto"/>
          <w:sz w:val="32"/>
          <w:szCs w:val="32"/>
        </w:rPr>
        <w:t xml:space="preserve"> thậm chí là thời sự cũng không xem. Tôi không xem</w:t>
      </w:r>
      <w:r w:rsidR="00FF6153" w:rsidRPr="003F71B4">
        <w:rPr>
          <w:color w:val="auto"/>
          <w:sz w:val="32"/>
          <w:szCs w:val="32"/>
        </w:rPr>
        <w:t xml:space="preserve"> những thứ </w:t>
      </w:r>
      <w:r w:rsidR="005F7889" w:rsidRPr="003F71B4">
        <w:rPr>
          <w:color w:val="auto"/>
          <w:sz w:val="32"/>
          <w:szCs w:val="32"/>
        </w:rPr>
        <w:t xml:space="preserve">đó. Những thứ </w:t>
      </w:r>
      <w:r w:rsidR="00FF6153" w:rsidRPr="003F71B4">
        <w:rPr>
          <w:color w:val="auto"/>
          <w:sz w:val="32"/>
          <w:szCs w:val="32"/>
        </w:rPr>
        <w:t>vô vị trên</w:t>
      </w:r>
      <w:r w:rsidR="00A00411" w:rsidRPr="003F71B4">
        <w:rPr>
          <w:color w:val="auto"/>
          <w:sz w:val="32"/>
          <w:szCs w:val="32"/>
        </w:rPr>
        <w:t xml:space="preserve"> báo</w:t>
      </w:r>
      <w:r w:rsidR="00FF6153" w:rsidRPr="003F71B4">
        <w:rPr>
          <w:color w:val="auto"/>
          <w:sz w:val="32"/>
          <w:szCs w:val="32"/>
        </w:rPr>
        <w:t>, tạp chí, mạng Internet</w:t>
      </w:r>
      <w:r w:rsidR="005F7889" w:rsidRPr="003F71B4">
        <w:rPr>
          <w:color w:val="auto"/>
          <w:sz w:val="32"/>
          <w:szCs w:val="32"/>
        </w:rPr>
        <w:t>, thậm chí là phim ảnh sắc tình</w:t>
      </w:r>
      <w:r w:rsidR="0029281F" w:rsidRPr="003F71B4">
        <w:rPr>
          <w:color w:val="auto"/>
          <w:sz w:val="32"/>
          <w:szCs w:val="32"/>
        </w:rPr>
        <w:t>, những thứ không tốt, không lành mạnh hết thảy đều không xem.</w:t>
      </w:r>
    </w:p>
    <w:p w14:paraId="21D53231" w14:textId="77777777" w:rsidR="00234CCD" w:rsidRPr="003F71B4" w:rsidRDefault="00F72CCD" w:rsidP="00341E95">
      <w:pPr>
        <w:spacing w:line="240" w:lineRule="auto"/>
        <w:jc w:val="both"/>
        <w:rPr>
          <w:color w:val="auto"/>
          <w:sz w:val="32"/>
          <w:szCs w:val="32"/>
        </w:rPr>
      </w:pPr>
      <w:r>
        <w:rPr>
          <w:color w:val="auto"/>
          <w:sz w:val="32"/>
          <w:szCs w:val="32"/>
        </w:rPr>
        <w:t>“</w:t>
      </w:r>
      <w:r w:rsidR="000541F0" w:rsidRPr="00C76DC7">
        <w:rPr>
          <w:i/>
          <w:color w:val="auto"/>
          <w:sz w:val="32"/>
          <w:szCs w:val="32"/>
        </w:rPr>
        <w:t>Phi lễ không nhìn, phi lễ không nghe</w:t>
      </w:r>
      <w:r>
        <w:rPr>
          <w:color w:val="auto"/>
          <w:sz w:val="32"/>
          <w:szCs w:val="32"/>
        </w:rPr>
        <w:t>”</w:t>
      </w:r>
      <w:r w:rsidR="000541F0" w:rsidRPr="003F71B4">
        <w:rPr>
          <w:color w:val="auto"/>
          <w:sz w:val="32"/>
          <w:szCs w:val="32"/>
        </w:rPr>
        <w:t xml:space="preserve"> thì tâm địa có thể thanh tịnh, tâm thanh tịnh </w:t>
      </w:r>
      <w:r w:rsidR="005449DA" w:rsidRPr="003F71B4">
        <w:rPr>
          <w:color w:val="auto"/>
          <w:sz w:val="32"/>
          <w:szCs w:val="32"/>
        </w:rPr>
        <w:t xml:space="preserve">sẽ </w:t>
      </w:r>
      <w:r w:rsidR="000541F0" w:rsidRPr="003F71B4">
        <w:rPr>
          <w:color w:val="auto"/>
          <w:sz w:val="32"/>
          <w:szCs w:val="32"/>
        </w:rPr>
        <w:t>sanh trí huệ. Sanh trí huệ gì?</w:t>
      </w:r>
      <w:r w:rsidR="00EB3464" w:rsidRPr="003F71B4">
        <w:rPr>
          <w:color w:val="auto"/>
          <w:sz w:val="32"/>
          <w:szCs w:val="32"/>
        </w:rPr>
        <w:t xml:space="preserve"> K</w:t>
      </w:r>
      <w:r w:rsidR="00B24E86" w:rsidRPr="003F71B4">
        <w:rPr>
          <w:color w:val="auto"/>
          <w:sz w:val="32"/>
          <w:szCs w:val="32"/>
        </w:rPr>
        <w:t>hi thật sự có vấn đề xảy ra thì bạn liền có phương pháp giải quyết. Mặc dù bạn không nhất định hiểu biết rất nhiề</w:t>
      </w:r>
      <w:r w:rsidR="00524E6A" w:rsidRPr="003F71B4">
        <w:rPr>
          <w:color w:val="auto"/>
          <w:sz w:val="32"/>
          <w:szCs w:val="32"/>
        </w:rPr>
        <w:t>u, bởi vì bạn nghe ít, bạn không nhất định biết</w:t>
      </w:r>
      <w:r w:rsidR="003B20EE" w:rsidRPr="003F71B4">
        <w:rPr>
          <w:color w:val="auto"/>
          <w:sz w:val="32"/>
          <w:szCs w:val="32"/>
        </w:rPr>
        <w:t xml:space="preserve"> những bản tin thời sự</w:t>
      </w:r>
      <w:r w:rsidR="009162B7" w:rsidRPr="003F71B4">
        <w:rPr>
          <w:color w:val="auto"/>
          <w:sz w:val="32"/>
          <w:szCs w:val="32"/>
        </w:rPr>
        <w:t xml:space="preserve"> nhưng khi người khác nói với bạn thì bạn liền hiểu chuyện đó</w:t>
      </w:r>
      <w:r w:rsidR="009E732F" w:rsidRPr="003F71B4">
        <w:rPr>
          <w:color w:val="auto"/>
          <w:sz w:val="32"/>
          <w:szCs w:val="32"/>
        </w:rPr>
        <w:t>, bạn thấy rất rõ ràng đầu đuôi ngọn ngành</w:t>
      </w:r>
      <w:r w:rsidR="00D96BE7" w:rsidRPr="003F71B4">
        <w:rPr>
          <w:color w:val="auto"/>
          <w:sz w:val="32"/>
          <w:szCs w:val="32"/>
        </w:rPr>
        <w:t>, thậm chí phương pháp giải quyết vấn đề bạn đều rành rẽ trong lòng</w:t>
      </w:r>
      <w:r w:rsidR="00CF3A2E" w:rsidRPr="003F71B4">
        <w:rPr>
          <w:color w:val="auto"/>
          <w:sz w:val="32"/>
          <w:szCs w:val="32"/>
        </w:rPr>
        <w:t>. Đây chính là trí huệ. Cho nên Lão Tử nói với chúng ta rằng</w:t>
      </w:r>
      <w:r>
        <w:rPr>
          <w:color w:val="auto"/>
          <w:sz w:val="32"/>
          <w:szCs w:val="32"/>
        </w:rPr>
        <w:t>:</w:t>
      </w:r>
      <w:r w:rsidR="00212270" w:rsidRPr="003F71B4">
        <w:rPr>
          <w:color w:val="auto"/>
          <w:sz w:val="32"/>
          <w:szCs w:val="32"/>
        </w:rPr>
        <w:t xml:space="preserve"> “</w:t>
      </w:r>
      <w:r w:rsidRPr="003F71B4">
        <w:rPr>
          <w:i/>
          <w:color w:val="auto"/>
          <w:sz w:val="32"/>
          <w:szCs w:val="32"/>
        </w:rPr>
        <w:t>N</w:t>
      </w:r>
      <w:r w:rsidR="00212270" w:rsidRPr="003F71B4">
        <w:rPr>
          <w:i/>
          <w:color w:val="auto"/>
          <w:sz w:val="32"/>
          <w:szCs w:val="32"/>
        </w:rPr>
        <w:t>gười cầu học</w:t>
      </w:r>
      <w:r w:rsidR="00C76DC7">
        <w:rPr>
          <w:i/>
          <w:color w:val="auto"/>
          <w:sz w:val="32"/>
          <w:szCs w:val="32"/>
        </w:rPr>
        <w:t>,</w:t>
      </w:r>
      <w:r w:rsidR="00212270" w:rsidRPr="003F71B4">
        <w:rPr>
          <w:i/>
          <w:color w:val="auto"/>
          <w:sz w:val="32"/>
          <w:szCs w:val="32"/>
        </w:rPr>
        <w:t xml:space="preserve"> học càng </w:t>
      </w:r>
      <w:r w:rsidR="003B0C6C" w:rsidRPr="003F71B4">
        <w:rPr>
          <w:i/>
          <w:color w:val="auto"/>
          <w:sz w:val="32"/>
          <w:szCs w:val="32"/>
        </w:rPr>
        <w:t>nhiều</w:t>
      </w:r>
      <w:r w:rsidR="00212270" w:rsidRPr="003F71B4">
        <w:rPr>
          <w:i/>
          <w:color w:val="auto"/>
          <w:sz w:val="32"/>
          <w:szCs w:val="32"/>
        </w:rPr>
        <w:t xml:space="preserve"> càng tốt</w:t>
      </w:r>
      <w:r w:rsidR="00C76DC7">
        <w:rPr>
          <w:i/>
          <w:color w:val="auto"/>
          <w:sz w:val="32"/>
          <w:szCs w:val="32"/>
        </w:rPr>
        <w:t>;</w:t>
      </w:r>
      <w:r w:rsidR="00212270" w:rsidRPr="003F71B4">
        <w:rPr>
          <w:i/>
          <w:color w:val="auto"/>
          <w:sz w:val="32"/>
          <w:szCs w:val="32"/>
        </w:rPr>
        <w:t xml:space="preserve"> người cầu đạo</w:t>
      </w:r>
      <w:r w:rsidR="00C76DC7">
        <w:rPr>
          <w:i/>
          <w:color w:val="auto"/>
          <w:sz w:val="32"/>
          <w:szCs w:val="32"/>
        </w:rPr>
        <w:t>,</w:t>
      </w:r>
      <w:r w:rsidR="00212270" w:rsidRPr="003F71B4">
        <w:rPr>
          <w:i/>
          <w:color w:val="auto"/>
          <w:sz w:val="32"/>
          <w:szCs w:val="32"/>
        </w:rPr>
        <w:t xml:space="preserve"> học càng ít càng tốt</w:t>
      </w:r>
      <w:r>
        <w:rPr>
          <w:color w:val="auto"/>
          <w:sz w:val="32"/>
          <w:szCs w:val="32"/>
        </w:rPr>
        <w:t>”</w:t>
      </w:r>
      <w:r w:rsidR="00FC6519" w:rsidRPr="003F71B4">
        <w:rPr>
          <w:color w:val="auto"/>
          <w:sz w:val="32"/>
          <w:szCs w:val="32"/>
        </w:rPr>
        <w:t xml:space="preserve">. Tức là bạn học kiến thức thì học được càng nhiều càng tốt, mỗi ngày đều </w:t>
      </w:r>
      <w:r w:rsidR="003B0C6C" w:rsidRPr="003F71B4">
        <w:rPr>
          <w:color w:val="auto"/>
          <w:sz w:val="32"/>
          <w:szCs w:val="32"/>
        </w:rPr>
        <w:t xml:space="preserve">học </w:t>
      </w:r>
      <w:r w:rsidR="00FC6519" w:rsidRPr="003F71B4">
        <w:rPr>
          <w:color w:val="auto"/>
          <w:sz w:val="32"/>
          <w:szCs w:val="32"/>
        </w:rPr>
        <w:t xml:space="preserve">nhiều </w:t>
      </w:r>
      <w:r w:rsidR="00500655" w:rsidRPr="003F71B4">
        <w:rPr>
          <w:color w:val="auto"/>
          <w:sz w:val="32"/>
          <w:szCs w:val="32"/>
        </w:rPr>
        <w:t>hơn</w:t>
      </w:r>
      <w:r>
        <w:rPr>
          <w:color w:val="auto"/>
          <w:sz w:val="32"/>
          <w:szCs w:val="32"/>
        </w:rPr>
        <w:t>.</w:t>
      </w:r>
      <w:r w:rsidR="00FC6519" w:rsidRPr="003F71B4">
        <w:rPr>
          <w:color w:val="auto"/>
          <w:sz w:val="32"/>
          <w:szCs w:val="32"/>
        </w:rPr>
        <w:t xml:space="preserve"> </w:t>
      </w:r>
      <w:r>
        <w:rPr>
          <w:color w:val="auto"/>
          <w:sz w:val="32"/>
          <w:szCs w:val="32"/>
        </w:rPr>
        <w:t>N</w:t>
      </w:r>
      <w:r w:rsidR="00FC6519" w:rsidRPr="003F71B4">
        <w:rPr>
          <w:color w:val="auto"/>
          <w:sz w:val="32"/>
          <w:szCs w:val="32"/>
        </w:rPr>
        <w:t>hưng nếu bạn tu đạ</w:t>
      </w:r>
      <w:r w:rsidR="003B0C6C" w:rsidRPr="003F71B4">
        <w:rPr>
          <w:color w:val="auto"/>
          <w:sz w:val="32"/>
          <w:szCs w:val="32"/>
        </w:rPr>
        <w:t>o</w:t>
      </w:r>
      <w:r w:rsidR="00DA0FE0" w:rsidRPr="003F71B4">
        <w:rPr>
          <w:color w:val="auto"/>
          <w:sz w:val="32"/>
          <w:szCs w:val="32"/>
        </w:rPr>
        <w:t>, những người niệm Phật như chúng ta chân thật muốn được nhất tâm thì càng ngày càng ít</w:t>
      </w:r>
      <w:r w:rsidR="00D01191" w:rsidRPr="003F71B4">
        <w:rPr>
          <w:color w:val="auto"/>
          <w:sz w:val="32"/>
          <w:szCs w:val="32"/>
        </w:rPr>
        <w:t>, ngày ngày giảm thiểu, giảm thiểu những thứ ngoại duyên thì mới đạt được tâm thanh tịnh</w:t>
      </w:r>
      <w:r w:rsidR="00F55F42" w:rsidRPr="003F71B4">
        <w:rPr>
          <w:color w:val="auto"/>
          <w:sz w:val="32"/>
          <w:szCs w:val="32"/>
        </w:rPr>
        <w:t xml:space="preserve">. Bạn xem </w:t>
      </w:r>
      <w:r>
        <w:rPr>
          <w:color w:val="auto"/>
          <w:sz w:val="32"/>
          <w:szCs w:val="32"/>
        </w:rPr>
        <w:t>S</w:t>
      </w:r>
      <w:r w:rsidR="00F55F42" w:rsidRPr="003F71B4">
        <w:rPr>
          <w:color w:val="auto"/>
          <w:sz w:val="32"/>
          <w:szCs w:val="32"/>
        </w:rPr>
        <w:t>ư phụ thượng nhân giảng kinh cũng vậy,</w:t>
      </w:r>
      <w:r w:rsidR="0022103C" w:rsidRPr="003F71B4">
        <w:rPr>
          <w:color w:val="auto"/>
          <w:sz w:val="32"/>
          <w:szCs w:val="32"/>
        </w:rPr>
        <w:t xml:space="preserve"> tại sao </w:t>
      </w:r>
      <w:r w:rsidR="002A213E">
        <w:rPr>
          <w:color w:val="auto"/>
          <w:sz w:val="32"/>
          <w:szCs w:val="32"/>
        </w:rPr>
        <w:t>S</w:t>
      </w:r>
      <w:r w:rsidR="0022103C" w:rsidRPr="003F71B4">
        <w:rPr>
          <w:color w:val="auto"/>
          <w:sz w:val="32"/>
          <w:szCs w:val="32"/>
        </w:rPr>
        <w:t>ư phụ giảng kinh có thể thu nhiếp tâm ngườ</w:t>
      </w:r>
      <w:r w:rsidR="003B0C6C" w:rsidRPr="003F71B4">
        <w:rPr>
          <w:color w:val="auto"/>
          <w:sz w:val="32"/>
          <w:szCs w:val="32"/>
        </w:rPr>
        <w:t>i? K</w:t>
      </w:r>
      <w:r w:rsidR="0022103C" w:rsidRPr="003F71B4">
        <w:rPr>
          <w:color w:val="auto"/>
          <w:sz w:val="32"/>
          <w:szCs w:val="32"/>
        </w:rPr>
        <w:t xml:space="preserve">hông phải là do </w:t>
      </w:r>
      <w:r>
        <w:rPr>
          <w:color w:val="auto"/>
          <w:sz w:val="32"/>
          <w:szCs w:val="32"/>
        </w:rPr>
        <w:t>S</w:t>
      </w:r>
      <w:r w:rsidR="0022103C" w:rsidRPr="003F71B4">
        <w:rPr>
          <w:color w:val="auto"/>
          <w:sz w:val="32"/>
          <w:szCs w:val="32"/>
        </w:rPr>
        <w:t xml:space="preserve">ư phụ giảng </w:t>
      </w:r>
      <w:r w:rsidR="003C5DF4" w:rsidRPr="003F71B4">
        <w:rPr>
          <w:color w:val="auto"/>
          <w:sz w:val="32"/>
          <w:szCs w:val="32"/>
        </w:rPr>
        <w:t xml:space="preserve">nhiều về những bản tin thời sự, những vụ án hiện nay, không phải </w:t>
      </w:r>
      <w:r w:rsidR="006B26BC" w:rsidRPr="003F71B4">
        <w:rPr>
          <w:color w:val="auto"/>
          <w:sz w:val="32"/>
          <w:szCs w:val="32"/>
        </w:rPr>
        <w:t xml:space="preserve">giảng </w:t>
      </w:r>
      <w:r w:rsidR="003C5DF4" w:rsidRPr="003F71B4">
        <w:rPr>
          <w:color w:val="auto"/>
          <w:sz w:val="32"/>
          <w:szCs w:val="32"/>
        </w:rPr>
        <w:t>nhiều</w:t>
      </w:r>
      <w:r w:rsidR="006B26BC" w:rsidRPr="003F71B4">
        <w:rPr>
          <w:color w:val="auto"/>
          <w:sz w:val="32"/>
          <w:szCs w:val="32"/>
        </w:rPr>
        <w:t xml:space="preserve"> những thứ đó</w:t>
      </w:r>
      <w:r w:rsidR="003C5DF4" w:rsidRPr="003F71B4">
        <w:rPr>
          <w:color w:val="auto"/>
          <w:sz w:val="32"/>
          <w:szCs w:val="32"/>
        </w:rPr>
        <w:t xml:space="preserve">, rất nhiều </w:t>
      </w:r>
      <w:r w:rsidR="006B26BC" w:rsidRPr="003F71B4">
        <w:rPr>
          <w:color w:val="auto"/>
          <w:sz w:val="32"/>
          <w:szCs w:val="32"/>
        </w:rPr>
        <w:t>sự kiện</w:t>
      </w:r>
      <w:r w:rsidR="00990BF7" w:rsidRPr="003F71B4">
        <w:rPr>
          <w:color w:val="auto"/>
          <w:sz w:val="32"/>
          <w:szCs w:val="32"/>
        </w:rPr>
        <w:t xml:space="preserve"> </w:t>
      </w:r>
      <w:r w:rsidR="00E47CCC" w:rsidRPr="003F71B4">
        <w:rPr>
          <w:color w:val="auto"/>
          <w:sz w:val="32"/>
          <w:szCs w:val="32"/>
        </w:rPr>
        <w:t xml:space="preserve">đều là </w:t>
      </w:r>
      <w:r>
        <w:rPr>
          <w:color w:val="auto"/>
          <w:sz w:val="32"/>
          <w:szCs w:val="32"/>
        </w:rPr>
        <w:t>S</w:t>
      </w:r>
      <w:r w:rsidR="00990BF7" w:rsidRPr="003F71B4">
        <w:rPr>
          <w:color w:val="auto"/>
          <w:sz w:val="32"/>
          <w:szCs w:val="32"/>
        </w:rPr>
        <w:t xml:space="preserve">ư phụ giảng lại, nhưng mọi người càng nghe càng có ý vị, vì sao vậy? </w:t>
      </w:r>
      <w:r w:rsidR="00E47CCC" w:rsidRPr="003F71B4">
        <w:rPr>
          <w:color w:val="auto"/>
          <w:sz w:val="32"/>
          <w:szCs w:val="32"/>
        </w:rPr>
        <w:t>B</w:t>
      </w:r>
      <w:r w:rsidR="00AC72FC" w:rsidRPr="003F71B4">
        <w:rPr>
          <w:color w:val="auto"/>
          <w:sz w:val="32"/>
          <w:szCs w:val="32"/>
        </w:rPr>
        <w:t xml:space="preserve">ởi vì đó là từ tánh đức trong tự tánh của </w:t>
      </w:r>
      <w:r>
        <w:rPr>
          <w:color w:val="auto"/>
          <w:sz w:val="32"/>
          <w:szCs w:val="32"/>
        </w:rPr>
        <w:t>S</w:t>
      </w:r>
      <w:r w:rsidR="00AC72FC" w:rsidRPr="003F71B4">
        <w:rPr>
          <w:color w:val="auto"/>
          <w:sz w:val="32"/>
          <w:szCs w:val="32"/>
        </w:rPr>
        <w:t xml:space="preserve">ư phụ lưu xuất ra. Những cái </w:t>
      </w:r>
      <w:r>
        <w:rPr>
          <w:color w:val="auto"/>
          <w:sz w:val="32"/>
          <w:szCs w:val="32"/>
        </w:rPr>
        <w:t>S</w:t>
      </w:r>
      <w:r w:rsidR="00AC72FC" w:rsidRPr="003F71B4">
        <w:rPr>
          <w:color w:val="auto"/>
          <w:sz w:val="32"/>
          <w:szCs w:val="32"/>
        </w:rPr>
        <w:t xml:space="preserve">ư phụ giảng đều hoàn toàn là tự tánh lưu </w:t>
      </w:r>
      <w:r w:rsidR="00B64C86" w:rsidRPr="003F71B4">
        <w:rPr>
          <w:color w:val="auto"/>
          <w:sz w:val="32"/>
          <w:szCs w:val="32"/>
        </w:rPr>
        <w:t xml:space="preserve">lộ </w:t>
      </w:r>
      <w:r w:rsidR="00AC72FC" w:rsidRPr="003F71B4">
        <w:rPr>
          <w:color w:val="auto"/>
          <w:sz w:val="32"/>
          <w:szCs w:val="32"/>
        </w:rPr>
        <w:t>ra</w:t>
      </w:r>
      <w:r w:rsidR="0010677C" w:rsidRPr="003F71B4">
        <w:rPr>
          <w:color w:val="auto"/>
          <w:sz w:val="32"/>
          <w:szCs w:val="32"/>
        </w:rPr>
        <w:t xml:space="preserve">. Sư phụ không cần phải nhờ nhiều </w:t>
      </w:r>
      <w:r w:rsidR="00B14911" w:rsidRPr="003F71B4">
        <w:rPr>
          <w:color w:val="auto"/>
          <w:sz w:val="32"/>
          <w:szCs w:val="32"/>
        </w:rPr>
        <w:t xml:space="preserve">vào </w:t>
      </w:r>
      <w:r w:rsidR="0010677C" w:rsidRPr="003F71B4">
        <w:rPr>
          <w:color w:val="auto"/>
          <w:sz w:val="32"/>
          <w:szCs w:val="32"/>
        </w:rPr>
        <w:t>những bản tin thời sự,</w:t>
      </w:r>
      <w:r w:rsidR="00B14911" w:rsidRPr="003F71B4">
        <w:rPr>
          <w:color w:val="auto"/>
          <w:sz w:val="32"/>
          <w:szCs w:val="32"/>
        </w:rPr>
        <w:t xml:space="preserve"> </w:t>
      </w:r>
      <w:r w:rsidR="0010677C" w:rsidRPr="003F71B4">
        <w:rPr>
          <w:color w:val="auto"/>
          <w:sz w:val="32"/>
          <w:szCs w:val="32"/>
        </w:rPr>
        <w:t>những án</w:t>
      </w:r>
      <w:r w:rsidR="00B14911" w:rsidRPr="003F71B4">
        <w:rPr>
          <w:color w:val="auto"/>
          <w:sz w:val="32"/>
          <w:szCs w:val="32"/>
        </w:rPr>
        <w:t xml:space="preserve"> kiện</w:t>
      </w:r>
      <w:r w:rsidR="0099205A" w:rsidRPr="003F71B4">
        <w:rPr>
          <w:color w:val="auto"/>
          <w:sz w:val="32"/>
          <w:szCs w:val="32"/>
        </w:rPr>
        <w:t>, những cái đó biết nhiều rồi ngược lại sẽ làm ô nhiễm tâm mình</w:t>
      </w:r>
      <w:r w:rsidR="00234CCD" w:rsidRPr="003F71B4">
        <w:rPr>
          <w:color w:val="auto"/>
          <w:sz w:val="32"/>
          <w:szCs w:val="32"/>
        </w:rPr>
        <w:t>, tự tánh của mình. Xin xem câu tiếp theo:</w:t>
      </w:r>
    </w:p>
    <w:p w14:paraId="0AF34803" w14:textId="77777777" w:rsidR="0029281F" w:rsidRPr="003F71B4" w:rsidRDefault="00234CCD" w:rsidP="003F71B4">
      <w:pPr>
        <w:spacing w:line="240" w:lineRule="auto"/>
        <w:jc w:val="center"/>
        <w:rPr>
          <w:b/>
          <w:i/>
          <w:color w:val="auto"/>
          <w:sz w:val="32"/>
          <w:szCs w:val="32"/>
        </w:rPr>
      </w:pPr>
      <w:r w:rsidRPr="003F71B4">
        <w:rPr>
          <w:b/>
          <w:i/>
          <w:color w:val="auto"/>
          <w:sz w:val="32"/>
          <w:szCs w:val="32"/>
        </w:rPr>
        <w:t>“Sắp vào cửa, hỏi có ai”</w:t>
      </w:r>
    </w:p>
    <w:p w14:paraId="321E5622" w14:textId="77777777" w:rsidR="006E5B36" w:rsidRPr="003F71B4" w:rsidRDefault="006E5B36" w:rsidP="00341E95">
      <w:pPr>
        <w:spacing w:line="240" w:lineRule="auto"/>
        <w:jc w:val="both"/>
        <w:rPr>
          <w:color w:val="auto"/>
          <w:sz w:val="32"/>
          <w:szCs w:val="32"/>
        </w:rPr>
      </w:pPr>
      <w:r w:rsidRPr="003F71B4">
        <w:rPr>
          <w:color w:val="auto"/>
          <w:sz w:val="32"/>
          <w:szCs w:val="32"/>
        </w:rPr>
        <w:t>Đây cũng là lễ tiết mà trẻ nhỏ nên học từ bé</w:t>
      </w:r>
      <w:r w:rsidR="00E4618C" w:rsidRPr="003F71B4">
        <w:rPr>
          <w:color w:val="auto"/>
          <w:sz w:val="32"/>
          <w:szCs w:val="32"/>
        </w:rPr>
        <w:t>. Khi chúng ta muốn bước vào phòng</w:t>
      </w:r>
      <w:r w:rsidR="00122DDF" w:rsidRPr="003F71B4">
        <w:rPr>
          <w:color w:val="auto"/>
          <w:sz w:val="32"/>
          <w:szCs w:val="32"/>
        </w:rPr>
        <w:t>, thông thường đều phải gõ cửa, hỏi chủ nhân bên trong là “</w:t>
      </w:r>
      <w:r w:rsidR="00F72CCD">
        <w:rPr>
          <w:color w:val="auto"/>
          <w:sz w:val="32"/>
          <w:szCs w:val="32"/>
        </w:rPr>
        <w:t>C</w:t>
      </w:r>
      <w:r w:rsidR="00122DDF" w:rsidRPr="003F71B4">
        <w:rPr>
          <w:color w:val="auto"/>
          <w:sz w:val="32"/>
          <w:szCs w:val="32"/>
        </w:rPr>
        <w:t xml:space="preserve">húng tôi có thể vào </w:t>
      </w:r>
      <w:r w:rsidR="006A6050" w:rsidRPr="003F71B4">
        <w:rPr>
          <w:color w:val="auto"/>
          <w:sz w:val="32"/>
          <w:szCs w:val="32"/>
        </w:rPr>
        <w:t xml:space="preserve">được </w:t>
      </w:r>
      <w:r w:rsidR="00122DDF" w:rsidRPr="003F71B4">
        <w:rPr>
          <w:color w:val="auto"/>
          <w:sz w:val="32"/>
          <w:szCs w:val="32"/>
        </w:rPr>
        <w:t>không</w:t>
      </w:r>
      <w:r w:rsidR="0008716C" w:rsidRPr="003F71B4">
        <w:rPr>
          <w:color w:val="auto"/>
          <w:sz w:val="32"/>
          <w:szCs w:val="32"/>
        </w:rPr>
        <w:t>?”</w:t>
      </w:r>
      <w:r w:rsidR="00295A12">
        <w:rPr>
          <w:color w:val="auto"/>
          <w:sz w:val="32"/>
          <w:szCs w:val="32"/>
        </w:rPr>
        <w:t>,</w:t>
      </w:r>
      <w:r w:rsidR="00A028E1" w:rsidRPr="003F71B4">
        <w:rPr>
          <w:color w:val="auto"/>
          <w:sz w:val="32"/>
          <w:szCs w:val="32"/>
        </w:rPr>
        <w:t xml:space="preserve"> hoặc là nói “</w:t>
      </w:r>
      <w:r w:rsidR="00F72CCD">
        <w:rPr>
          <w:color w:val="auto"/>
          <w:sz w:val="32"/>
          <w:szCs w:val="32"/>
        </w:rPr>
        <w:t>T</w:t>
      </w:r>
      <w:r w:rsidR="00A028E1" w:rsidRPr="003F71B4">
        <w:rPr>
          <w:color w:val="auto"/>
          <w:sz w:val="32"/>
          <w:szCs w:val="32"/>
        </w:rPr>
        <w:t>rong nhà có ai không?”</w:t>
      </w:r>
      <w:r w:rsidR="006D3AA4" w:rsidRPr="003F71B4">
        <w:rPr>
          <w:color w:val="auto"/>
          <w:sz w:val="32"/>
          <w:szCs w:val="32"/>
        </w:rPr>
        <w:t>. Đ</w:t>
      </w:r>
      <w:r w:rsidR="005F1E70" w:rsidRPr="003F71B4">
        <w:rPr>
          <w:color w:val="auto"/>
          <w:sz w:val="32"/>
          <w:szCs w:val="32"/>
        </w:rPr>
        <w:t xml:space="preserve">ó là lễ phép căn bản nhất. Vì sao phải làm như vậy? </w:t>
      </w:r>
      <w:r w:rsidR="006D3AA4" w:rsidRPr="003F71B4">
        <w:rPr>
          <w:color w:val="auto"/>
          <w:sz w:val="32"/>
          <w:szCs w:val="32"/>
        </w:rPr>
        <w:t>N</w:t>
      </w:r>
      <w:r w:rsidR="00810E2C" w:rsidRPr="003F71B4">
        <w:rPr>
          <w:color w:val="auto"/>
          <w:sz w:val="32"/>
          <w:szCs w:val="32"/>
        </w:rPr>
        <w:t>ếu bạn vào phòng người đó mà gõ cửa hỏi họ rằng “</w:t>
      </w:r>
      <w:r w:rsidR="00F72CCD">
        <w:rPr>
          <w:color w:val="auto"/>
          <w:sz w:val="32"/>
          <w:szCs w:val="32"/>
        </w:rPr>
        <w:t>T</w:t>
      </w:r>
      <w:r w:rsidR="00810E2C" w:rsidRPr="003F71B4">
        <w:rPr>
          <w:color w:val="auto"/>
          <w:sz w:val="32"/>
          <w:szCs w:val="32"/>
        </w:rPr>
        <w:t>ôi có thể vào không?”</w:t>
      </w:r>
      <w:r w:rsidR="001972FD" w:rsidRPr="003F71B4">
        <w:rPr>
          <w:color w:val="auto"/>
          <w:sz w:val="32"/>
          <w:szCs w:val="32"/>
        </w:rPr>
        <w:t>, đó là tôn trọng họ. Nếu họ thật sự có việc hoặc là không tiện</w:t>
      </w:r>
      <w:r w:rsidR="00356AEC" w:rsidRPr="003F71B4">
        <w:rPr>
          <w:color w:val="auto"/>
          <w:sz w:val="32"/>
          <w:szCs w:val="32"/>
        </w:rPr>
        <w:t xml:space="preserve"> thì họ sẽ nói</w:t>
      </w:r>
      <w:r w:rsidR="00F72CCD">
        <w:rPr>
          <w:color w:val="auto"/>
          <w:sz w:val="32"/>
          <w:szCs w:val="32"/>
        </w:rPr>
        <w:t>:</w:t>
      </w:r>
      <w:r w:rsidR="00356AEC" w:rsidRPr="003F71B4">
        <w:rPr>
          <w:color w:val="auto"/>
          <w:sz w:val="32"/>
          <w:szCs w:val="32"/>
        </w:rPr>
        <w:t xml:space="preserve"> “</w:t>
      </w:r>
      <w:r w:rsidR="00F72CCD">
        <w:rPr>
          <w:color w:val="auto"/>
          <w:sz w:val="32"/>
          <w:szCs w:val="32"/>
        </w:rPr>
        <w:t>X</w:t>
      </w:r>
      <w:r w:rsidR="00356AEC" w:rsidRPr="003F71B4">
        <w:rPr>
          <w:color w:val="auto"/>
          <w:sz w:val="32"/>
          <w:szCs w:val="32"/>
        </w:rPr>
        <w:t xml:space="preserve">in anh đợi </w:t>
      </w:r>
      <w:r w:rsidR="00295A12">
        <w:rPr>
          <w:color w:val="auto"/>
          <w:sz w:val="32"/>
          <w:szCs w:val="32"/>
        </w:rPr>
        <w:t>một</w:t>
      </w:r>
      <w:r w:rsidR="00356AEC" w:rsidRPr="003F71B4">
        <w:rPr>
          <w:color w:val="auto"/>
          <w:sz w:val="32"/>
          <w:szCs w:val="32"/>
        </w:rPr>
        <w:t xml:space="preserve"> chút”. Nếu bạn không gõ cửa mà đã mở cửa</w:t>
      </w:r>
      <w:r w:rsidR="001175FA" w:rsidRPr="003F71B4">
        <w:rPr>
          <w:color w:val="auto"/>
          <w:sz w:val="32"/>
          <w:szCs w:val="32"/>
        </w:rPr>
        <w:t>, không may nhìn thấy người ta đang làm những việc không tiện hoặc là thay y phục</w:t>
      </w:r>
      <w:r w:rsidR="000975F8" w:rsidRPr="003F71B4">
        <w:rPr>
          <w:color w:val="auto"/>
          <w:sz w:val="32"/>
          <w:szCs w:val="32"/>
        </w:rPr>
        <w:t xml:space="preserve"> vậy thì bạn sẽ rất ngượng ngùng. Đến </w:t>
      </w:r>
      <w:r w:rsidR="00F72CCD">
        <w:rPr>
          <w:color w:val="auto"/>
          <w:sz w:val="32"/>
          <w:szCs w:val="32"/>
        </w:rPr>
        <w:t>một</w:t>
      </w:r>
      <w:r w:rsidR="00F72CCD" w:rsidRPr="003F71B4">
        <w:rPr>
          <w:color w:val="auto"/>
          <w:sz w:val="32"/>
          <w:szCs w:val="32"/>
        </w:rPr>
        <w:t xml:space="preserve"> </w:t>
      </w:r>
      <w:r w:rsidR="000975F8" w:rsidRPr="003F71B4">
        <w:rPr>
          <w:color w:val="auto"/>
          <w:sz w:val="32"/>
          <w:szCs w:val="32"/>
        </w:rPr>
        <w:t>căn phòng</w:t>
      </w:r>
      <w:r w:rsidR="00B0350D" w:rsidRPr="003F71B4">
        <w:rPr>
          <w:color w:val="auto"/>
          <w:sz w:val="32"/>
          <w:szCs w:val="32"/>
        </w:rPr>
        <w:t xml:space="preserve">, ví dụ là phòng trống, bạn cho rằng không có người thì bạn cũng phải gõ cửa, nếu nhỡ có người </w:t>
      </w:r>
      <w:r w:rsidR="00946650" w:rsidRPr="003F71B4">
        <w:rPr>
          <w:color w:val="auto"/>
          <w:sz w:val="32"/>
          <w:szCs w:val="32"/>
        </w:rPr>
        <w:t>thì cũng không đến nỗi bạn đột nhiên bước vào khiến họ giật mình. Cho nên đây đều là những biểu hiện tôn trọng người khác</w:t>
      </w:r>
      <w:r w:rsidR="00974B34" w:rsidRPr="003F71B4">
        <w:rPr>
          <w:color w:val="auto"/>
          <w:sz w:val="32"/>
          <w:szCs w:val="32"/>
        </w:rPr>
        <w:t>. X</w:t>
      </w:r>
      <w:r w:rsidR="00110B4E" w:rsidRPr="003F71B4">
        <w:rPr>
          <w:color w:val="auto"/>
          <w:sz w:val="32"/>
          <w:szCs w:val="32"/>
        </w:rPr>
        <w:t>in xem câu tiếp theo:</w:t>
      </w:r>
    </w:p>
    <w:p w14:paraId="50DB3549" w14:textId="77777777" w:rsidR="00110B4E" w:rsidRPr="003F71B4" w:rsidRDefault="00110B4E" w:rsidP="003F71B4">
      <w:pPr>
        <w:spacing w:line="240" w:lineRule="auto"/>
        <w:jc w:val="center"/>
        <w:rPr>
          <w:b/>
          <w:i/>
          <w:color w:val="auto"/>
          <w:sz w:val="32"/>
          <w:szCs w:val="32"/>
        </w:rPr>
      </w:pPr>
      <w:r w:rsidRPr="003F71B4">
        <w:rPr>
          <w:b/>
          <w:i/>
          <w:color w:val="auto"/>
          <w:sz w:val="32"/>
          <w:szCs w:val="32"/>
        </w:rPr>
        <w:t>“Sắp vào nhà, cất tiếng lớn”</w:t>
      </w:r>
    </w:p>
    <w:p w14:paraId="049810AF" w14:textId="77777777" w:rsidR="00110B4E" w:rsidRPr="003F71B4" w:rsidRDefault="00690047" w:rsidP="00341E95">
      <w:pPr>
        <w:spacing w:line="240" w:lineRule="auto"/>
        <w:jc w:val="both"/>
        <w:rPr>
          <w:color w:val="auto"/>
          <w:sz w:val="32"/>
          <w:szCs w:val="32"/>
        </w:rPr>
      </w:pPr>
      <w:r w:rsidRPr="003F71B4">
        <w:rPr>
          <w:color w:val="auto"/>
          <w:sz w:val="32"/>
          <w:szCs w:val="32"/>
        </w:rPr>
        <w:t xml:space="preserve">Điều này cũng tương tự với điều vừa rồi, </w:t>
      </w:r>
      <w:r w:rsidR="000451C7" w:rsidRPr="003F71B4">
        <w:rPr>
          <w:color w:val="auto"/>
          <w:sz w:val="32"/>
          <w:szCs w:val="32"/>
        </w:rPr>
        <w:t>nếu bạn muốn vào phòng người khác thì nhất định phải lên tiếng, lớn tiế</w:t>
      </w:r>
      <w:r w:rsidR="00295A12">
        <w:rPr>
          <w:color w:val="auto"/>
          <w:sz w:val="32"/>
          <w:szCs w:val="32"/>
        </w:rPr>
        <w:t>ng nói</w:t>
      </w:r>
      <w:r w:rsidR="000451C7" w:rsidRPr="003F71B4">
        <w:rPr>
          <w:color w:val="auto"/>
          <w:sz w:val="32"/>
          <w:szCs w:val="32"/>
        </w:rPr>
        <w:t xml:space="preserve"> “</w:t>
      </w:r>
      <w:r w:rsidR="00D97A73">
        <w:rPr>
          <w:color w:val="auto"/>
          <w:sz w:val="32"/>
          <w:szCs w:val="32"/>
        </w:rPr>
        <w:t>C</w:t>
      </w:r>
      <w:r w:rsidR="00D97A73" w:rsidRPr="003F71B4">
        <w:rPr>
          <w:color w:val="auto"/>
          <w:sz w:val="32"/>
          <w:szCs w:val="32"/>
        </w:rPr>
        <w:t xml:space="preserve">ó </w:t>
      </w:r>
      <w:r w:rsidR="000451C7" w:rsidRPr="003F71B4">
        <w:rPr>
          <w:color w:val="auto"/>
          <w:sz w:val="32"/>
          <w:szCs w:val="32"/>
        </w:rPr>
        <w:t xml:space="preserve">ai không?” hoặc </w:t>
      </w:r>
      <w:r w:rsidR="00295A12">
        <w:rPr>
          <w:color w:val="auto"/>
          <w:sz w:val="32"/>
          <w:szCs w:val="32"/>
        </w:rPr>
        <w:t>là nói “Tôi Chung Mậu</w:t>
      </w:r>
      <w:r w:rsidR="000451C7" w:rsidRPr="003F71B4">
        <w:rPr>
          <w:color w:val="auto"/>
          <w:sz w:val="32"/>
          <w:szCs w:val="32"/>
        </w:rPr>
        <w:t xml:space="preserve"> Sâm đến rồi”</w:t>
      </w:r>
      <w:r w:rsidR="00D742A2" w:rsidRPr="003F71B4">
        <w:rPr>
          <w:color w:val="auto"/>
          <w:sz w:val="32"/>
          <w:szCs w:val="32"/>
        </w:rPr>
        <w:t>, nói tên ra, như vậy để họ chuẩn bị tâm lý, không đến nỗi thất lễ</w:t>
      </w:r>
      <w:r w:rsidR="00567363" w:rsidRPr="003F71B4">
        <w:rPr>
          <w:color w:val="auto"/>
          <w:sz w:val="32"/>
          <w:szCs w:val="32"/>
        </w:rPr>
        <w:t>. Xin xem câu tiếp theo:</w:t>
      </w:r>
    </w:p>
    <w:p w14:paraId="58C4B0E9" w14:textId="77777777" w:rsidR="00567363" w:rsidRPr="003F71B4" w:rsidRDefault="00567363" w:rsidP="003F71B4">
      <w:pPr>
        <w:spacing w:line="240" w:lineRule="auto"/>
        <w:jc w:val="center"/>
        <w:rPr>
          <w:i/>
          <w:color w:val="auto"/>
          <w:sz w:val="32"/>
          <w:szCs w:val="32"/>
        </w:rPr>
      </w:pPr>
      <w:r w:rsidRPr="003F71B4">
        <w:rPr>
          <w:b/>
          <w:i/>
          <w:color w:val="auto"/>
          <w:sz w:val="32"/>
          <w:szCs w:val="32"/>
        </w:rPr>
        <w:t>Người hỏi ai, nên nói tên. Nói ta tôi, không rõ ràng</w:t>
      </w:r>
      <w:r w:rsidRPr="003F71B4">
        <w:rPr>
          <w:i/>
          <w:color w:val="auto"/>
          <w:sz w:val="32"/>
          <w:szCs w:val="32"/>
        </w:rPr>
        <w:t>”</w:t>
      </w:r>
    </w:p>
    <w:p w14:paraId="0CC3C259" w14:textId="77777777" w:rsidR="00C858CD" w:rsidRPr="003F71B4" w:rsidRDefault="0056102E" w:rsidP="00341E95">
      <w:pPr>
        <w:spacing w:line="240" w:lineRule="auto"/>
        <w:jc w:val="both"/>
        <w:rPr>
          <w:color w:val="auto"/>
          <w:sz w:val="32"/>
          <w:szCs w:val="32"/>
        </w:rPr>
      </w:pPr>
      <w:r w:rsidRPr="003F71B4">
        <w:rPr>
          <w:color w:val="auto"/>
          <w:sz w:val="32"/>
          <w:szCs w:val="32"/>
        </w:rPr>
        <w:t>Ở đây nói, ví dụ người ta hỏi tên của chúng ta thì chúng ta nên trả lời như thế</w:t>
      </w:r>
      <w:r w:rsidR="00974B34" w:rsidRPr="003F71B4">
        <w:rPr>
          <w:color w:val="auto"/>
          <w:sz w:val="32"/>
          <w:szCs w:val="32"/>
        </w:rPr>
        <w:t xml:space="preserve"> nào? N</w:t>
      </w:r>
      <w:r w:rsidRPr="003F71B4">
        <w:rPr>
          <w:color w:val="auto"/>
          <w:sz w:val="32"/>
          <w:szCs w:val="32"/>
        </w:rPr>
        <w:t>ên nói ra tên của mình</w:t>
      </w:r>
      <w:r w:rsidR="0039569A" w:rsidRPr="003F71B4">
        <w:rPr>
          <w:color w:val="auto"/>
          <w:sz w:val="32"/>
          <w:szCs w:val="32"/>
        </w:rPr>
        <w:t>. Ví dụ nói bạn tên là gì</w:t>
      </w:r>
      <w:r w:rsidR="00DA1C74">
        <w:rPr>
          <w:color w:val="auto"/>
          <w:sz w:val="32"/>
          <w:szCs w:val="32"/>
        </w:rPr>
        <w:t>,</w:t>
      </w:r>
      <w:r w:rsidR="0039569A" w:rsidRPr="003F71B4">
        <w:rPr>
          <w:color w:val="auto"/>
          <w:sz w:val="32"/>
          <w:szCs w:val="32"/>
        </w:rPr>
        <w:t xml:space="preserve"> hoặc là bạn là ai</w:t>
      </w:r>
      <w:r w:rsidR="00DA1C74">
        <w:rPr>
          <w:color w:val="auto"/>
          <w:sz w:val="32"/>
          <w:szCs w:val="32"/>
        </w:rPr>
        <w:t>.</w:t>
      </w:r>
      <w:r w:rsidR="0039569A" w:rsidRPr="003F71B4">
        <w:rPr>
          <w:color w:val="auto"/>
          <w:sz w:val="32"/>
          <w:szCs w:val="32"/>
        </w:rPr>
        <w:t xml:space="preserve"> Thông thường trên điện thoại thường xuất hiện tình huống này</w:t>
      </w:r>
      <w:r w:rsidR="005A3BF0" w:rsidRPr="003F71B4">
        <w:rPr>
          <w:color w:val="auto"/>
          <w:sz w:val="32"/>
          <w:szCs w:val="32"/>
        </w:rPr>
        <w:t xml:space="preserve">. Bạn gọi điện thoại, ví dụ bạn gọi điện cho </w:t>
      </w:r>
      <w:r w:rsidR="00D97A73">
        <w:rPr>
          <w:color w:val="auto"/>
          <w:sz w:val="32"/>
          <w:szCs w:val="32"/>
        </w:rPr>
        <w:t>một</w:t>
      </w:r>
      <w:r w:rsidR="00D97A73" w:rsidRPr="003F71B4">
        <w:rPr>
          <w:color w:val="auto"/>
          <w:sz w:val="32"/>
          <w:szCs w:val="32"/>
        </w:rPr>
        <w:t xml:space="preserve"> </w:t>
      </w:r>
      <w:r w:rsidR="005A3BF0" w:rsidRPr="003F71B4">
        <w:rPr>
          <w:color w:val="auto"/>
          <w:sz w:val="32"/>
          <w:szCs w:val="32"/>
        </w:rPr>
        <w:t>người, có thể đã rất lâu rồi không liên lạc với người bạn đó</w:t>
      </w:r>
      <w:r w:rsidR="00974B34" w:rsidRPr="003F71B4">
        <w:rPr>
          <w:color w:val="auto"/>
          <w:sz w:val="32"/>
          <w:szCs w:val="32"/>
        </w:rPr>
        <w:t>. B</w:t>
      </w:r>
      <w:r w:rsidR="00D45237" w:rsidRPr="003F71B4">
        <w:rPr>
          <w:color w:val="auto"/>
          <w:sz w:val="32"/>
          <w:szCs w:val="32"/>
        </w:rPr>
        <w:t>ạn gọi điện thoại tới nói “</w:t>
      </w:r>
      <w:r w:rsidR="00D97A73">
        <w:rPr>
          <w:color w:val="auto"/>
          <w:sz w:val="32"/>
          <w:szCs w:val="32"/>
        </w:rPr>
        <w:t>C</w:t>
      </w:r>
      <w:r w:rsidR="00D45237" w:rsidRPr="003F71B4">
        <w:rPr>
          <w:color w:val="auto"/>
          <w:sz w:val="32"/>
          <w:szCs w:val="32"/>
        </w:rPr>
        <w:t>hào anh” thì họ sẽ hỏi bạn “</w:t>
      </w:r>
      <w:r w:rsidR="00D97A73">
        <w:rPr>
          <w:color w:val="auto"/>
          <w:sz w:val="32"/>
          <w:szCs w:val="32"/>
        </w:rPr>
        <w:t>A</w:t>
      </w:r>
      <w:r w:rsidR="00D45237" w:rsidRPr="003F71B4">
        <w:rPr>
          <w:color w:val="auto"/>
          <w:sz w:val="32"/>
          <w:szCs w:val="32"/>
        </w:rPr>
        <w:t>nh là ai vậy?”</w:t>
      </w:r>
      <w:r w:rsidR="00974B34" w:rsidRPr="003F71B4">
        <w:rPr>
          <w:color w:val="auto"/>
          <w:sz w:val="32"/>
          <w:szCs w:val="32"/>
        </w:rPr>
        <w:t>. N</w:t>
      </w:r>
      <w:r w:rsidR="005021E1" w:rsidRPr="003F71B4">
        <w:rPr>
          <w:color w:val="auto"/>
          <w:sz w:val="32"/>
          <w:szCs w:val="32"/>
        </w:rPr>
        <w:t>ếu bạn nói</w:t>
      </w:r>
      <w:r w:rsidR="00D97A73">
        <w:rPr>
          <w:color w:val="auto"/>
          <w:sz w:val="32"/>
          <w:szCs w:val="32"/>
        </w:rPr>
        <w:t>:</w:t>
      </w:r>
      <w:r w:rsidR="005021E1" w:rsidRPr="003F71B4">
        <w:rPr>
          <w:color w:val="auto"/>
          <w:sz w:val="32"/>
          <w:szCs w:val="32"/>
        </w:rPr>
        <w:t xml:space="preserve"> “</w:t>
      </w:r>
      <w:r w:rsidR="00D97A73">
        <w:rPr>
          <w:color w:val="auto"/>
          <w:sz w:val="32"/>
          <w:szCs w:val="32"/>
        </w:rPr>
        <w:t>L</w:t>
      </w:r>
      <w:r w:rsidR="005021E1" w:rsidRPr="003F71B4">
        <w:rPr>
          <w:color w:val="auto"/>
          <w:sz w:val="32"/>
          <w:szCs w:val="32"/>
        </w:rPr>
        <w:t xml:space="preserve">à tôi đây, chẳng lẽ anh không nhận ra tôi sao?” có </w:t>
      </w:r>
      <w:r w:rsidR="00251231" w:rsidRPr="003F71B4">
        <w:rPr>
          <w:color w:val="auto"/>
          <w:sz w:val="32"/>
          <w:szCs w:val="32"/>
        </w:rPr>
        <w:t>thể</w:t>
      </w:r>
      <w:r w:rsidR="005021E1" w:rsidRPr="003F71B4">
        <w:rPr>
          <w:color w:val="auto"/>
          <w:sz w:val="32"/>
          <w:szCs w:val="32"/>
        </w:rPr>
        <w:t xml:space="preserve"> đối phương thật sự </w:t>
      </w:r>
      <w:r w:rsidR="00251231" w:rsidRPr="003F71B4">
        <w:rPr>
          <w:color w:val="auto"/>
          <w:sz w:val="32"/>
          <w:szCs w:val="32"/>
        </w:rPr>
        <w:t>không nhận ra</w:t>
      </w:r>
      <w:r w:rsidR="00837CA5" w:rsidRPr="003F71B4">
        <w:rPr>
          <w:color w:val="auto"/>
          <w:sz w:val="32"/>
          <w:szCs w:val="32"/>
        </w:rPr>
        <w:t>,</w:t>
      </w:r>
      <w:r w:rsidR="00251231" w:rsidRPr="003F71B4">
        <w:rPr>
          <w:color w:val="auto"/>
          <w:sz w:val="32"/>
          <w:szCs w:val="32"/>
        </w:rPr>
        <w:t xml:space="preserve"> vậy thì rất ngượng ngùng</w:t>
      </w:r>
      <w:r w:rsidR="00EF2EB3" w:rsidRPr="003F71B4">
        <w:rPr>
          <w:color w:val="auto"/>
          <w:sz w:val="32"/>
          <w:szCs w:val="32"/>
        </w:rPr>
        <w:t>. Vậy họ nên trả lời bạn thế nào đây? Chẳng lẽ họ nói “</w:t>
      </w:r>
      <w:r w:rsidR="00D97A73">
        <w:rPr>
          <w:color w:val="auto"/>
          <w:sz w:val="32"/>
          <w:szCs w:val="32"/>
        </w:rPr>
        <w:t>T</w:t>
      </w:r>
      <w:r w:rsidR="00EF2EB3" w:rsidRPr="003F71B4">
        <w:rPr>
          <w:color w:val="auto"/>
          <w:sz w:val="32"/>
          <w:szCs w:val="32"/>
        </w:rPr>
        <w:t>ôi không nhận ra anh là ai”, như vậy thì cũng không hay</w:t>
      </w:r>
      <w:r w:rsidR="00FA0751" w:rsidRPr="003F71B4">
        <w:rPr>
          <w:color w:val="auto"/>
          <w:sz w:val="32"/>
          <w:szCs w:val="32"/>
        </w:rPr>
        <w:t>. Cho nên bạn phải nói dứt khoát “</w:t>
      </w:r>
      <w:r w:rsidR="00D97A73">
        <w:rPr>
          <w:color w:val="auto"/>
          <w:sz w:val="32"/>
          <w:szCs w:val="32"/>
        </w:rPr>
        <w:t>T</w:t>
      </w:r>
      <w:r w:rsidR="00FA0751" w:rsidRPr="003F71B4">
        <w:rPr>
          <w:color w:val="auto"/>
          <w:sz w:val="32"/>
          <w:szCs w:val="32"/>
        </w:rPr>
        <w:t>ôi là Chung M</w:t>
      </w:r>
      <w:r w:rsidR="00DA1C74">
        <w:rPr>
          <w:color w:val="auto"/>
          <w:sz w:val="32"/>
          <w:szCs w:val="32"/>
        </w:rPr>
        <w:t>ậu</w:t>
      </w:r>
      <w:r w:rsidR="00FA0751" w:rsidRPr="003F71B4">
        <w:rPr>
          <w:color w:val="auto"/>
          <w:sz w:val="32"/>
          <w:szCs w:val="32"/>
        </w:rPr>
        <w:t xml:space="preserve"> Sâm”, nói tên mình ra thì đối phương tức khắc sẽ biết bạn là ai. “</w:t>
      </w:r>
      <w:r w:rsidR="002F1034" w:rsidRPr="003F71B4">
        <w:rPr>
          <w:i/>
          <w:color w:val="auto"/>
          <w:sz w:val="32"/>
          <w:szCs w:val="32"/>
        </w:rPr>
        <w:t>Nói ta tôi, không rõ ràng</w:t>
      </w:r>
      <w:r w:rsidR="002F1034" w:rsidRPr="003F71B4">
        <w:rPr>
          <w:color w:val="auto"/>
          <w:sz w:val="32"/>
          <w:szCs w:val="32"/>
        </w:rPr>
        <w:t>”, bạn nói “là tôi”, ta tôi ý nghĩa giống nhau, là tôi, tôi này là ai</w:t>
      </w:r>
      <w:r w:rsidR="00C858CD" w:rsidRPr="003F71B4">
        <w:rPr>
          <w:color w:val="auto"/>
          <w:sz w:val="32"/>
          <w:szCs w:val="32"/>
        </w:rPr>
        <w:t xml:space="preserve"> cũng không rõ ràng.</w:t>
      </w:r>
    </w:p>
    <w:p w14:paraId="4D0392CB" w14:textId="77777777" w:rsidR="00567363" w:rsidRPr="003F71B4" w:rsidRDefault="00C858CD" w:rsidP="00341E95">
      <w:pPr>
        <w:spacing w:line="240" w:lineRule="auto"/>
        <w:jc w:val="both"/>
        <w:rPr>
          <w:color w:val="auto"/>
          <w:sz w:val="32"/>
          <w:szCs w:val="32"/>
        </w:rPr>
      </w:pPr>
      <w:r w:rsidRPr="003F71B4">
        <w:rPr>
          <w:color w:val="auto"/>
          <w:sz w:val="32"/>
          <w:szCs w:val="32"/>
        </w:rPr>
        <w:t xml:space="preserve">Cho nên trong khi nói chuyện chúng ta phải hiểu </w:t>
      </w:r>
      <w:r w:rsidR="00FB12C1" w:rsidRPr="003F71B4">
        <w:rPr>
          <w:color w:val="auto"/>
          <w:sz w:val="32"/>
          <w:szCs w:val="32"/>
        </w:rPr>
        <w:t xml:space="preserve">mọi thứ đều nên rõ ràng, ứng đối cần phải phân minh. </w:t>
      </w:r>
      <w:r w:rsidR="00465504" w:rsidRPr="003F71B4">
        <w:rPr>
          <w:color w:val="auto"/>
          <w:sz w:val="32"/>
          <w:szCs w:val="32"/>
        </w:rPr>
        <w:t>Bạn diễ</w:t>
      </w:r>
      <w:r w:rsidR="00E34A24" w:rsidRPr="003F71B4">
        <w:rPr>
          <w:color w:val="auto"/>
          <w:sz w:val="32"/>
          <w:szCs w:val="32"/>
        </w:rPr>
        <w:t>n</w:t>
      </w:r>
      <w:r w:rsidR="00465504" w:rsidRPr="003F71B4">
        <w:rPr>
          <w:color w:val="auto"/>
          <w:sz w:val="32"/>
          <w:szCs w:val="32"/>
        </w:rPr>
        <w:t xml:space="preserve"> giảng, giảng bài, báo cáo sự việc đều phải rõ ràng, đem sự việc nói tường tận rõ ràng</w:t>
      </w:r>
      <w:r w:rsidR="00162D55" w:rsidRPr="003F71B4">
        <w:rPr>
          <w:color w:val="auto"/>
          <w:sz w:val="32"/>
          <w:szCs w:val="32"/>
        </w:rPr>
        <w:t xml:space="preserve"> khiến người nghe cũng nghe được rõ ràng thì họ sẽ hiểu được phải xử lý như thế nào. </w:t>
      </w:r>
      <w:r w:rsidR="00E34A24" w:rsidRPr="003F71B4">
        <w:rPr>
          <w:color w:val="auto"/>
          <w:sz w:val="32"/>
          <w:szCs w:val="32"/>
        </w:rPr>
        <w:t>Đ</w:t>
      </w:r>
      <w:r w:rsidR="001675D9" w:rsidRPr="003F71B4">
        <w:rPr>
          <w:color w:val="auto"/>
          <w:sz w:val="32"/>
          <w:szCs w:val="32"/>
        </w:rPr>
        <w:t xml:space="preserve">ối với người giảng bài, như chúng tôi hiện nay học giảng kinh, cũng phải hiểu </w:t>
      </w:r>
      <w:r w:rsidR="00BE5C2F" w:rsidRPr="003F71B4">
        <w:rPr>
          <w:color w:val="auto"/>
          <w:sz w:val="32"/>
          <w:szCs w:val="32"/>
        </w:rPr>
        <w:t>cần</w:t>
      </w:r>
      <w:r w:rsidR="001675D9" w:rsidRPr="003F71B4">
        <w:rPr>
          <w:color w:val="auto"/>
          <w:sz w:val="32"/>
          <w:szCs w:val="32"/>
        </w:rPr>
        <w:t xml:space="preserve"> </w:t>
      </w:r>
      <w:r w:rsidR="00BE5C2F" w:rsidRPr="003F71B4">
        <w:rPr>
          <w:color w:val="auto"/>
          <w:sz w:val="32"/>
          <w:szCs w:val="32"/>
        </w:rPr>
        <w:t xml:space="preserve">giảng </w:t>
      </w:r>
      <w:r w:rsidR="001675D9" w:rsidRPr="003F71B4">
        <w:rPr>
          <w:color w:val="auto"/>
          <w:sz w:val="32"/>
          <w:szCs w:val="32"/>
        </w:rPr>
        <w:t xml:space="preserve">bài </w:t>
      </w:r>
      <w:r w:rsidR="00BE5C2F" w:rsidRPr="003F71B4">
        <w:rPr>
          <w:color w:val="auto"/>
          <w:sz w:val="32"/>
          <w:szCs w:val="32"/>
        </w:rPr>
        <w:t>một cách</w:t>
      </w:r>
      <w:r w:rsidR="001675D9" w:rsidRPr="003F71B4">
        <w:rPr>
          <w:color w:val="auto"/>
          <w:sz w:val="32"/>
          <w:szCs w:val="32"/>
        </w:rPr>
        <w:t xml:space="preserve"> phân minh, rõ ràng, tường tận</w:t>
      </w:r>
      <w:r w:rsidR="00797EF7" w:rsidRPr="003F71B4">
        <w:rPr>
          <w:color w:val="auto"/>
          <w:sz w:val="32"/>
          <w:szCs w:val="32"/>
        </w:rPr>
        <w:t>, mục đích là vì giúp thính chúng nghe được tường tận. Nếu</w:t>
      </w:r>
      <w:r w:rsidR="0031723A" w:rsidRPr="003F71B4">
        <w:rPr>
          <w:color w:val="auto"/>
          <w:sz w:val="32"/>
          <w:szCs w:val="32"/>
        </w:rPr>
        <w:t xml:space="preserve"> thính chúng nghe không rõ ràng thì bạn hà tất phải giảng? Đó đều là </w:t>
      </w:r>
      <w:r w:rsidR="00D97A73">
        <w:rPr>
          <w:color w:val="auto"/>
          <w:sz w:val="32"/>
          <w:szCs w:val="32"/>
        </w:rPr>
        <w:t>một</w:t>
      </w:r>
      <w:r w:rsidR="00D97A73" w:rsidRPr="003F71B4">
        <w:rPr>
          <w:color w:val="auto"/>
          <w:sz w:val="32"/>
          <w:szCs w:val="32"/>
        </w:rPr>
        <w:t xml:space="preserve"> </w:t>
      </w:r>
      <w:r w:rsidR="007765F4" w:rsidRPr="003F71B4">
        <w:rPr>
          <w:color w:val="auto"/>
          <w:sz w:val="32"/>
          <w:szCs w:val="32"/>
        </w:rPr>
        <w:t>sự</w:t>
      </w:r>
      <w:r w:rsidR="0031723A" w:rsidRPr="003F71B4">
        <w:rPr>
          <w:color w:val="auto"/>
          <w:sz w:val="32"/>
          <w:szCs w:val="32"/>
        </w:rPr>
        <w:t xml:space="preserve"> tôn trọng</w:t>
      </w:r>
      <w:r w:rsidR="007765F4" w:rsidRPr="003F71B4">
        <w:rPr>
          <w:color w:val="auto"/>
          <w:sz w:val="32"/>
          <w:szCs w:val="32"/>
        </w:rPr>
        <w:t xml:space="preserve">, </w:t>
      </w:r>
      <w:r w:rsidR="00D97A73">
        <w:rPr>
          <w:color w:val="auto"/>
          <w:sz w:val="32"/>
          <w:szCs w:val="32"/>
        </w:rPr>
        <w:t>một</w:t>
      </w:r>
      <w:r w:rsidR="00D97A73" w:rsidRPr="003F71B4">
        <w:rPr>
          <w:color w:val="auto"/>
          <w:sz w:val="32"/>
          <w:szCs w:val="32"/>
        </w:rPr>
        <w:t xml:space="preserve"> </w:t>
      </w:r>
      <w:r w:rsidR="007765F4" w:rsidRPr="003F71B4">
        <w:rPr>
          <w:color w:val="auto"/>
          <w:sz w:val="32"/>
          <w:szCs w:val="32"/>
        </w:rPr>
        <w:t>tấm lòng thương yêu giúp đối phương giảm bớt những phiền phức không cần thiết</w:t>
      </w:r>
      <w:r w:rsidR="00432B1D" w:rsidRPr="003F71B4">
        <w:rPr>
          <w:color w:val="auto"/>
          <w:sz w:val="32"/>
          <w:szCs w:val="32"/>
        </w:rPr>
        <w:t>. Xin xem câu tiếp theo:</w:t>
      </w:r>
    </w:p>
    <w:p w14:paraId="1D235402" w14:textId="77777777" w:rsidR="00432B1D" w:rsidRPr="003F71B4" w:rsidRDefault="00432B1D" w:rsidP="003F71B4">
      <w:pPr>
        <w:spacing w:line="240" w:lineRule="auto"/>
        <w:jc w:val="center"/>
        <w:rPr>
          <w:b/>
          <w:color w:val="auto"/>
          <w:sz w:val="32"/>
          <w:szCs w:val="32"/>
        </w:rPr>
      </w:pPr>
      <w:r w:rsidRPr="003F71B4">
        <w:rPr>
          <w:b/>
          <w:color w:val="auto"/>
          <w:sz w:val="32"/>
          <w:szCs w:val="32"/>
        </w:rPr>
        <w:t>“</w:t>
      </w:r>
      <w:r w:rsidRPr="003F71B4">
        <w:rPr>
          <w:b/>
          <w:i/>
          <w:color w:val="auto"/>
          <w:sz w:val="32"/>
          <w:szCs w:val="32"/>
        </w:rPr>
        <w:t>Dùng đồ người, cần mượn rõ. Nếu không hỏi, tức là trộm”</w:t>
      </w:r>
    </w:p>
    <w:p w14:paraId="6F5A9788" w14:textId="77777777" w:rsidR="00432B1D" w:rsidRPr="003F71B4" w:rsidRDefault="002830B0" w:rsidP="00341E95">
      <w:pPr>
        <w:spacing w:line="240" w:lineRule="auto"/>
        <w:jc w:val="both"/>
        <w:rPr>
          <w:color w:val="auto"/>
          <w:sz w:val="32"/>
          <w:szCs w:val="32"/>
        </w:rPr>
      </w:pPr>
      <w:r w:rsidRPr="003F71B4">
        <w:rPr>
          <w:color w:val="auto"/>
          <w:sz w:val="32"/>
          <w:szCs w:val="32"/>
        </w:rPr>
        <w:t xml:space="preserve">Đây cũng là </w:t>
      </w:r>
      <w:r w:rsidR="00D97A73">
        <w:rPr>
          <w:color w:val="auto"/>
          <w:sz w:val="32"/>
          <w:szCs w:val="32"/>
        </w:rPr>
        <w:t>một</w:t>
      </w:r>
      <w:r w:rsidR="00D97A73" w:rsidRPr="003F71B4">
        <w:rPr>
          <w:color w:val="auto"/>
          <w:sz w:val="32"/>
          <w:szCs w:val="32"/>
        </w:rPr>
        <w:t xml:space="preserve"> </w:t>
      </w:r>
      <w:r w:rsidRPr="003F71B4">
        <w:rPr>
          <w:color w:val="auto"/>
          <w:sz w:val="32"/>
          <w:szCs w:val="32"/>
        </w:rPr>
        <w:t>điều giới luật, điều này trong nhà Phật gọi là “</w:t>
      </w:r>
      <w:r w:rsidR="00D97A73" w:rsidRPr="003F71B4">
        <w:rPr>
          <w:i/>
          <w:color w:val="auto"/>
          <w:sz w:val="32"/>
          <w:szCs w:val="32"/>
        </w:rPr>
        <w:t>G</w:t>
      </w:r>
      <w:r w:rsidR="00DB6300" w:rsidRPr="003F71B4">
        <w:rPr>
          <w:i/>
          <w:color w:val="auto"/>
          <w:sz w:val="32"/>
          <w:szCs w:val="32"/>
        </w:rPr>
        <w:t>iới trộm cắ</w:t>
      </w:r>
      <w:r w:rsidR="00FE2706" w:rsidRPr="003F71B4">
        <w:rPr>
          <w:i/>
          <w:color w:val="auto"/>
          <w:sz w:val="32"/>
          <w:szCs w:val="32"/>
        </w:rPr>
        <w:t>p</w:t>
      </w:r>
      <w:r w:rsidR="00FE2706" w:rsidRPr="003F71B4">
        <w:rPr>
          <w:color w:val="auto"/>
          <w:sz w:val="32"/>
          <w:szCs w:val="32"/>
        </w:rPr>
        <w:t>”. N</w:t>
      </w:r>
      <w:r w:rsidR="00DB6300" w:rsidRPr="003F71B4">
        <w:rPr>
          <w:color w:val="auto"/>
          <w:sz w:val="32"/>
          <w:szCs w:val="32"/>
        </w:rPr>
        <w:t>ếu bạn muốn dùng đồ vật của người khác</w:t>
      </w:r>
      <w:r w:rsidR="00621C73" w:rsidRPr="003F71B4">
        <w:rPr>
          <w:color w:val="auto"/>
          <w:sz w:val="32"/>
          <w:szCs w:val="32"/>
        </w:rPr>
        <w:t xml:space="preserve">, </w:t>
      </w:r>
      <w:r w:rsidR="00FE2706" w:rsidRPr="003F71B4">
        <w:rPr>
          <w:color w:val="auto"/>
          <w:sz w:val="32"/>
          <w:szCs w:val="32"/>
        </w:rPr>
        <w:t>nên</w:t>
      </w:r>
      <w:r w:rsidR="00621C73" w:rsidRPr="003F71B4">
        <w:rPr>
          <w:color w:val="auto"/>
          <w:sz w:val="32"/>
          <w:szCs w:val="32"/>
        </w:rPr>
        <w:t xml:space="preserve"> biết bạn nhất định phải </w:t>
      </w:r>
      <w:r w:rsidR="00821259" w:rsidRPr="003F71B4">
        <w:rPr>
          <w:color w:val="auto"/>
          <w:sz w:val="32"/>
          <w:szCs w:val="32"/>
        </w:rPr>
        <w:t xml:space="preserve">công khai </w:t>
      </w:r>
      <w:r w:rsidR="00621C73" w:rsidRPr="003F71B4">
        <w:rPr>
          <w:color w:val="auto"/>
          <w:sz w:val="32"/>
          <w:szCs w:val="32"/>
        </w:rPr>
        <w:t>mượn</w:t>
      </w:r>
      <w:r w:rsidR="00821259" w:rsidRPr="003F71B4">
        <w:rPr>
          <w:color w:val="auto"/>
          <w:sz w:val="32"/>
          <w:szCs w:val="32"/>
        </w:rPr>
        <w:t xml:space="preserve"> người ta</w:t>
      </w:r>
      <w:r w:rsidR="00C90AC8" w:rsidRPr="003F71B4">
        <w:rPr>
          <w:color w:val="auto"/>
          <w:sz w:val="32"/>
          <w:szCs w:val="32"/>
        </w:rPr>
        <w:t xml:space="preserve">. Nếu bạn không </w:t>
      </w:r>
      <w:r w:rsidR="00821259" w:rsidRPr="003F71B4">
        <w:rPr>
          <w:color w:val="auto"/>
          <w:sz w:val="32"/>
          <w:szCs w:val="32"/>
        </w:rPr>
        <w:t xml:space="preserve">công khai </w:t>
      </w:r>
      <w:r w:rsidR="00C90AC8" w:rsidRPr="003F71B4">
        <w:rPr>
          <w:color w:val="auto"/>
          <w:sz w:val="32"/>
          <w:szCs w:val="32"/>
        </w:rPr>
        <w:t xml:space="preserve">mượn </w:t>
      </w:r>
      <w:r w:rsidR="00821259" w:rsidRPr="003F71B4">
        <w:rPr>
          <w:color w:val="auto"/>
          <w:sz w:val="32"/>
          <w:szCs w:val="32"/>
        </w:rPr>
        <w:t xml:space="preserve">đồ của </w:t>
      </w:r>
      <w:r w:rsidR="00C90AC8" w:rsidRPr="003F71B4">
        <w:rPr>
          <w:color w:val="auto"/>
          <w:sz w:val="32"/>
          <w:szCs w:val="32"/>
        </w:rPr>
        <w:t xml:space="preserve">người ta </w:t>
      </w:r>
      <w:r w:rsidR="006C1B1F" w:rsidRPr="003F71B4">
        <w:rPr>
          <w:color w:val="auto"/>
          <w:sz w:val="32"/>
          <w:szCs w:val="32"/>
        </w:rPr>
        <w:t xml:space="preserve">mà đã lấy dùng, không hỏi </w:t>
      </w:r>
      <w:r w:rsidR="00D5725E" w:rsidRPr="003F71B4">
        <w:rPr>
          <w:color w:val="auto"/>
          <w:sz w:val="32"/>
          <w:szCs w:val="32"/>
        </w:rPr>
        <w:t xml:space="preserve">ý </w:t>
      </w:r>
      <w:r w:rsidR="006C1B1F" w:rsidRPr="003F71B4">
        <w:rPr>
          <w:color w:val="auto"/>
          <w:sz w:val="32"/>
          <w:szCs w:val="32"/>
        </w:rPr>
        <w:t xml:space="preserve">họ, vậy thì </w:t>
      </w:r>
      <w:r w:rsidR="00FD3CD7" w:rsidRPr="003F71B4">
        <w:rPr>
          <w:color w:val="auto"/>
          <w:sz w:val="32"/>
          <w:szCs w:val="32"/>
        </w:rPr>
        <w:t>cũng bằng với</w:t>
      </w:r>
      <w:r w:rsidR="006C1B1F" w:rsidRPr="003F71B4">
        <w:rPr>
          <w:color w:val="auto"/>
          <w:sz w:val="32"/>
          <w:szCs w:val="32"/>
        </w:rPr>
        <w:t xml:space="preserve"> trộm cắ</w:t>
      </w:r>
      <w:r w:rsidR="00FE2706" w:rsidRPr="003F71B4">
        <w:rPr>
          <w:color w:val="auto"/>
          <w:sz w:val="32"/>
          <w:szCs w:val="32"/>
        </w:rPr>
        <w:t>p. B</w:t>
      </w:r>
      <w:r w:rsidR="00FD3CD7" w:rsidRPr="003F71B4">
        <w:rPr>
          <w:color w:val="auto"/>
          <w:sz w:val="32"/>
          <w:szCs w:val="32"/>
        </w:rPr>
        <w:t>ởi vì đối phương chưa đồng ý mà bạn đã lấy dùng, trong nhà Phật gọi là “</w:t>
      </w:r>
      <w:r w:rsidR="00B0724A" w:rsidRPr="003F71B4">
        <w:rPr>
          <w:i/>
          <w:color w:val="auto"/>
          <w:sz w:val="32"/>
          <w:szCs w:val="32"/>
        </w:rPr>
        <w:t>không cho mà lấy</w:t>
      </w:r>
      <w:r w:rsidR="00B0724A" w:rsidRPr="003F71B4">
        <w:rPr>
          <w:color w:val="auto"/>
          <w:sz w:val="32"/>
          <w:szCs w:val="32"/>
        </w:rPr>
        <w:t>” đây thuộc về tội trộm cắ</w:t>
      </w:r>
      <w:r w:rsidR="00FE2706" w:rsidRPr="003F71B4">
        <w:rPr>
          <w:color w:val="auto"/>
          <w:sz w:val="32"/>
          <w:szCs w:val="32"/>
        </w:rPr>
        <w:t>p. K</w:t>
      </w:r>
      <w:r w:rsidR="00B0724A" w:rsidRPr="003F71B4">
        <w:rPr>
          <w:color w:val="auto"/>
          <w:sz w:val="32"/>
          <w:szCs w:val="32"/>
        </w:rPr>
        <w:t>ỳ thực người phạm giới trộm cắp vô cùng nhiề</w:t>
      </w:r>
      <w:r w:rsidR="00A85865" w:rsidRPr="003F71B4">
        <w:rPr>
          <w:color w:val="auto"/>
          <w:sz w:val="32"/>
          <w:szCs w:val="32"/>
        </w:rPr>
        <w:t>u, cũng rất dễ phạm</w:t>
      </w:r>
      <w:r w:rsidR="00544948" w:rsidRPr="003F71B4">
        <w:rPr>
          <w:color w:val="auto"/>
          <w:sz w:val="32"/>
          <w:szCs w:val="32"/>
        </w:rPr>
        <w:t xml:space="preserve">. Ví dụ chúng ta làm việc trong công ty, dùng đồ của công </w:t>
      </w:r>
      <w:r w:rsidR="00E0007C" w:rsidRPr="003F71B4">
        <w:rPr>
          <w:color w:val="auto"/>
          <w:sz w:val="32"/>
          <w:szCs w:val="32"/>
        </w:rPr>
        <w:t>để làm việc riêng của mình mà không được sự đồng ý của lãnh đạo, đây đều thuộc về tội trộm cắp</w:t>
      </w:r>
      <w:r w:rsidR="00DD7C16" w:rsidRPr="003F71B4">
        <w:rPr>
          <w:color w:val="auto"/>
          <w:sz w:val="32"/>
          <w:szCs w:val="32"/>
        </w:rPr>
        <w:t xml:space="preserve">. Gọi </w:t>
      </w:r>
      <w:r w:rsidR="00D97A73">
        <w:rPr>
          <w:color w:val="auto"/>
          <w:sz w:val="32"/>
          <w:szCs w:val="32"/>
        </w:rPr>
        <w:t>một</w:t>
      </w:r>
      <w:r w:rsidR="00D97A73" w:rsidRPr="003F71B4">
        <w:rPr>
          <w:color w:val="auto"/>
          <w:sz w:val="32"/>
          <w:szCs w:val="32"/>
        </w:rPr>
        <w:t xml:space="preserve"> </w:t>
      </w:r>
      <w:r w:rsidR="00DD7C16" w:rsidRPr="003F71B4">
        <w:rPr>
          <w:color w:val="auto"/>
          <w:sz w:val="32"/>
          <w:szCs w:val="32"/>
        </w:rPr>
        <w:t xml:space="preserve">cuộc điện thoại nói chuyện riêng đó cũng là trộm cắp, phạm giới trộm cắp. </w:t>
      </w:r>
      <w:r w:rsidR="00EB6421" w:rsidRPr="003F71B4">
        <w:rPr>
          <w:color w:val="auto"/>
          <w:sz w:val="32"/>
          <w:szCs w:val="32"/>
        </w:rPr>
        <w:t xml:space="preserve">Tuyết Lư lão nhân là thầy của </w:t>
      </w:r>
      <w:r w:rsidR="00D97A73">
        <w:rPr>
          <w:color w:val="auto"/>
          <w:sz w:val="32"/>
          <w:szCs w:val="32"/>
        </w:rPr>
        <w:t>S</w:t>
      </w:r>
      <w:r w:rsidR="00EB6421" w:rsidRPr="003F71B4">
        <w:rPr>
          <w:color w:val="auto"/>
          <w:sz w:val="32"/>
          <w:szCs w:val="32"/>
        </w:rPr>
        <w:t>ư phụ thượng nhân</w:t>
      </w:r>
      <w:r w:rsidR="00E47571" w:rsidRPr="003F71B4">
        <w:rPr>
          <w:color w:val="auto"/>
          <w:sz w:val="32"/>
          <w:szCs w:val="32"/>
        </w:rPr>
        <w:t>. Trước đây Ngài cũng là nhân viên làm trong chính phủ</w:t>
      </w:r>
      <w:r w:rsidR="00944C39" w:rsidRPr="003F71B4">
        <w:rPr>
          <w:color w:val="auto"/>
          <w:sz w:val="32"/>
          <w:szCs w:val="32"/>
        </w:rPr>
        <w:t>. Khi Ngài dùng công văn, một số giấy của đơn vị</w:t>
      </w:r>
      <w:r w:rsidR="00C87878" w:rsidRPr="003F71B4">
        <w:rPr>
          <w:color w:val="auto"/>
          <w:sz w:val="32"/>
          <w:szCs w:val="32"/>
        </w:rPr>
        <w:t xml:space="preserve">, lúc gấp phải viết </w:t>
      </w:r>
      <w:r w:rsidR="00D97A73">
        <w:rPr>
          <w:color w:val="auto"/>
          <w:sz w:val="32"/>
          <w:szCs w:val="32"/>
        </w:rPr>
        <w:t xml:space="preserve">một </w:t>
      </w:r>
      <w:r w:rsidR="00C87878" w:rsidRPr="003F71B4">
        <w:rPr>
          <w:color w:val="auto"/>
          <w:sz w:val="32"/>
          <w:szCs w:val="32"/>
        </w:rPr>
        <w:t>số thứ, nếu những thứ đó là chuyện riêng của mình</w:t>
      </w:r>
      <w:r w:rsidR="007B3253" w:rsidRPr="003F71B4">
        <w:rPr>
          <w:color w:val="auto"/>
          <w:sz w:val="32"/>
          <w:szCs w:val="32"/>
        </w:rPr>
        <w:t xml:space="preserve"> thì Tuyết Lư lão nhân nhất định sẽ xin ý kiến lãnh đạo</w:t>
      </w:r>
      <w:r w:rsidR="00C87878" w:rsidRPr="003F71B4">
        <w:rPr>
          <w:color w:val="auto"/>
          <w:sz w:val="32"/>
          <w:szCs w:val="32"/>
        </w:rPr>
        <w:t xml:space="preserve"> </w:t>
      </w:r>
      <w:r w:rsidR="00B04AC0" w:rsidRPr="003F71B4">
        <w:rPr>
          <w:color w:val="auto"/>
          <w:sz w:val="32"/>
          <w:szCs w:val="32"/>
        </w:rPr>
        <w:t>là ‘tôi muốn mượn dùng một tờ giấy của đơn vị có được không?</w:t>
      </w:r>
      <w:r w:rsidR="006632A4" w:rsidRPr="003F71B4">
        <w:rPr>
          <w:color w:val="auto"/>
          <w:sz w:val="32"/>
          <w:szCs w:val="32"/>
        </w:rPr>
        <w:t>”, thông thường lãnh đạo đều đồng ý</w:t>
      </w:r>
      <w:r w:rsidR="003750DA" w:rsidRPr="003F71B4">
        <w:rPr>
          <w:color w:val="auto"/>
          <w:sz w:val="32"/>
          <w:szCs w:val="32"/>
        </w:rPr>
        <w:t xml:space="preserve">, chẳng có gì không đồng ý, </w:t>
      </w:r>
      <w:r w:rsidR="00D97A73">
        <w:rPr>
          <w:color w:val="auto"/>
          <w:sz w:val="32"/>
          <w:szCs w:val="32"/>
        </w:rPr>
        <w:t>một</w:t>
      </w:r>
      <w:r w:rsidR="00D97A73" w:rsidRPr="003F71B4">
        <w:rPr>
          <w:color w:val="auto"/>
          <w:sz w:val="32"/>
          <w:szCs w:val="32"/>
        </w:rPr>
        <w:t xml:space="preserve"> </w:t>
      </w:r>
      <w:r w:rsidR="003750DA" w:rsidRPr="003F71B4">
        <w:rPr>
          <w:color w:val="auto"/>
          <w:sz w:val="32"/>
          <w:szCs w:val="32"/>
        </w:rPr>
        <w:t xml:space="preserve">tờ giấy thôi mà. Nhiều lần nói nên lãnh đạo </w:t>
      </w:r>
      <w:r w:rsidR="00A61AC1" w:rsidRPr="003F71B4">
        <w:rPr>
          <w:color w:val="auto"/>
          <w:sz w:val="32"/>
          <w:szCs w:val="32"/>
        </w:rPr>
        <w:t>cảm thấy phiền</w:t>
      </w:r>
      <w:r w:rsidR="00DA1C74">
        <w:rPr>
          <w:color w:val="auto"/>
          <w:sz w:val="32"/>
          <w:szCs w:val="32"/>
        </w:rPr>
        <w:t>,</w:t>
      </w:r>
      <w:r w:rsidR="006B30BE" w:rsidRPr="003F71B4">
        <w:rPr>
          <w:color w:val="auto"/>
          <w:sz w:val="32"/>
          <w:szCs w:val="32"/>
        </w:rPr>
        <w:t xml:space="preserve"> nói rằng</w:t>
      </w:r>
      <w:r w:rsidR="00D97A73">
        <w:rPr>
          <w:color w:val="auto"/>
          <w:sz w:val="32"/>
          <w:szCs w:val="32"/>
        </w:rPr>
        <w:t>:</w:t>
      </w:r>
      <w:r w:rsidR="006B30BE" w:rsidRPr="003F71B4">
        <w:rPr>
          <w:color w:val="auto"/>
          <w:sz w:val="32"/>
          <w:szCs w:val="32"/>
        </w:rPr>
        <w:t xml:space="preserve"> “</w:t>
      </w:r>
      <w:r w:rsidR="00D97A73">
        <w:rPr>
          <w:color w:val="auto"/>
          <w:sz w:val="32"/>
          <w:szCs w:val="32"/>
        </w:rPr>
        <w:t>A</w:t>
      </w:r>
      <w:r w:rsidR="006B30BE" w:rsidRPr="003F71B4">
        <w:rPr>
          <w:color w:val="auto"/>
          <w:sz w:val="32"/>
          <w:szCs w:val="32"/>
        </w:rPr>
        <w:t>nh không cần hỏi, anh cứ dùng là được rồi”</w:t>
      </w:r>
      <w:r w:rsidR="00301CA2" w:rsidRPr="003F71B4">
        <w:rPr>
          <w:color w:val="auto"/>
          <w:sz w:val="32"/>
          <w:szCs w:val="32"/>
        </w:rPr>
        <w:t>. Nhưng Tuyết Lư lão nhân nói</w:t>
      </w:r>
      <w:r w:rsidR="00D97A73">
        <w:rPr>
          <w:color w:val="auto"/>
          <w:sz w:val="32"/>
          <w:szCs w:val="32"/>
        </w:rPr>
        <w:t>:</w:t>
      </w:r>
      <w:r w:rsidR="00301CA2" w:rsidRPr="003F71B4">
        <w:rPr>
          <w:color w:val="auto"/>
          <w:sz w:val="32"/>
          <w:szCs w:val="32"/>
        </w:rPr>
        <w:t xml:space="preserve"> “</w:t>
      </w:r>
      <w:r w:rsidR="00D97A73">
        <w:rPr>
          <w:color w:val="auto"/>
          <w:sz w:val="32"/>
          <w:szCs w:val="32"/>
        </w:rPr>
        <w:t>K</w:t>
      </w:r>
      <w:r w:rsidR="00301CA2" w:rsidRPr="003F71B4">
        <w:rPr>
          <w:color w:val="auto"/>
          <w:sz w:val="32"/>
          <w:szCs w:val="32"/>
        </w:rPr>
        <w:t xml:space="preserve">hông được, chúng tôi học Phật, giữ </w:t>
      </w:r>
      <w:r w:rsidR="00811E1C">
        <w:rPr>
          <w:color w:val="auto"/>
          <w:sz w:val="32"/>
          <w:szCs w:val="32"/>
        </w:rPr>
        <w:t>năm</w:t>
      </w:r>
      <w:r w:rsidR="00811E1C" w:rsidRPr="003F71B4">
        <w:rPr>
          <w:color w:val="auto"/>
          <w:sz w:val="32"/>
          <w:szCs w:val="32"/>
        </w:rPr>
        <w:t xml:space="preserve"> </w:t>
      </w:r>
      <w:r w:rsidR="00301CA2" w:rsidRPr="003F71B4">
        <w:rPr>
          <w:color w:val="auto"/>
          <w:sz w:val="32"/>
          <w:szCs w:val="32"/>
        </w:rPr>
        <w:t>giới nên không thể phạm giới trộm cắp được</w:t>
      </w:r>
      <w:r w:rsidR="00EE60C9" w:rsidRPr="003F71B4">
        <w:rPr>
          <w:color w:val="auto"/>
          <w:sz w:val="32"/>
          <w:szCs w:val="32"/>
        </w:rPr>
        <w:t>. N</w:t>
      </w:r>
      <w:r w:rsidR="00716525" w:rsidRPr="003F71B4">
        <w:rPr>
          <w:color w:val="auto"/>
          <w:sz w:val="32"/>
          <w:szCs w:val="32"/>
        </w:rPr>
        <w:t>ếu anh không đồng ý mà tôi đã lấy dùng thì đây thuộc về giới trộm cắp, phạm giới rồi.”</w:t>
      </w:r>
      <w:r w:rsidR="00EE60C9" w:rsidRPr="003F71B4">
        <w:rPr>
          <w:color w:val="auto"/>
          <w:sz w:val="32"/>
          <w:szCs w:val="32"/>
        </w:rPr>
        <w:t xml:space="preserve"> C</w:t>
      </w:r>
      <w:r w:rsidR="00CA7C31" w:rsidRPr="003F71B4">
        <w:rPr>
          <w:color w:val="auto"/>
          <w:sz w:val="32"/>
          <w:szCs w:val="32"/>
        </w:rPr>
        <w:t xml:space="preserve">húng ta thấy người chân thật có đức lớn </w:t>
      </w:r>
      <w:r w:rsidR="00694AF9" w:rsidRPr="003F71B4">
        <w:rPr>
          <w:color w:val="auto"/>
          <w:sz w:val="32"/>
          <w:szCs w:val="32"/>
        </w:rPr>
        <w:t>đều vô cùng cẩn thận thận trọng từ những chỗ nhỏ nhặt như vậy</w:t>
      </w:r>
      <w:r w:rsidR="004754E2" w:rsidRPr="003F71B4">
        <w:rPr>
          <w:color w:val="auto"/>
          <w:sz w:val="32"/>
          <w:szCs w:val="32"/>
        </w:rPr>
        <w:t>, họ sẽ không phạm giớ</w:t>
      </w:r>
      <w:r w:rsidR="00EE60C9" w:rsidRPr="003F71B4">
        <w:rPr>
          <w:color w:val="auto"/>
          <w:sz w:val="32"/>
          <w:szCs w:val="32"/>
        </w:rPr>
        <w:t>i. X</w:t>
      </w:r>
      <w:r w:rsidR="004754E2" w:rsidRPr="003F71B4">
        <w:rPr>
          <w:color w:val="auto"/>
          <w:sz w:val="32"/>
          <w:szCs w:val="32"/>
        </w:rPr>
        <w:t>in xem câu tiếp theo:</w:t>
      </w:r>
    </w:p>
    <w:p w14:paraId="01742F33" w14:textId="77777777" w:rsidR="004754E2" w:rsidRPr="003F71B4" w:rsidRDefault="004754E2" w:rsidP="003F71B4">
      <w:pPr>
        <w:spacing w:line="240" w:lineRule="auto"/>
        <w:ind w:firstLine="0"/>
        <w:jc w:val="center"/>
        <w:rPr>
          <w:b/>
          <w:i/>
          <w:color w:val="auto"/>
          <w:sz w:val="32"/>
          <w:szCs w:val="32"/>
        </w:rPr>
      </w:pPr>
      <w:r w:rsidRPr="003F71B4">
        <w:rPr>
          <w:b/>
          <w:i/>
          <w:color w:val="auto"/>
          <w:sz w:val="32"/>
          <w:szCs w:val="32"/>
        </w:rPr>
        <w:t>“Mượn đồ người, trả đúng hẹn. Sau có cần, mượn không khó”</w:t>
      </w:r>
    </w:p>
    <w:p w14:paraId="6143757E" w14:textId="77777777" w:rsidR="00ED0003" w:rsidRPr="003F71B4" w:rsidRDefault="00ED3618" w:rsidP="00341E95">
      <w:pPr>
        <w:spacing w:line="240" w:lineRule="auto"/>
        <w:jc w:val="both"/>
        <w:rPr>
          <w:color w:val="auto"/>
          <w:sz w:val="32"/>
          <w:szCs w:val="32"/>
        </w:rPr>
      </w:pPr>
      <w:r w:rsidRPr="003F71B4">
        <w:rPr>
          <w:color w:val="auto"/>
          <w:sz w:val="32"/>
          <w:szCs w:val="32"/>
        </w:rPr>
        <w:t>Ở đây ý nói muốn mượn đồ của người khác, mượn tiền, mượn đồ vật</w:t>
      </w:r>
      <w:r w:rsidR="00992335" w:rsidRPr="003F71B4">
        <w:rPr>
          <w:color w:val="auto"/>
          <w:sz w:val="32"/>
          <w:szCs w:val="32"/>
        </w:rPr>
        <w:t xml:space="preserve"> thì mấu chốt là họ đồng ý rồi bạn mới </w:t>
      </w:r>
      <w:r w:rsidR="00656C92" w:rsidRPr="003F71B4">
        <w:rPr>
          <w:color w:val="auto"/>
          <w:sz w:val="32"/>
          <w:szCs w:val="32"/>
        </w:rPr>
        <w:t xml:space="preserve">được </w:t>
      </w:r>
      <w:r w:rsidR="00992335" w:rsidRPr="003F71B4">
        <w:rPr>
          <w:color w:val="auto"/>
          <w:sz w:val="32"/>
          <w:szCs w:val="32"/>
        </w:rPr>
        <w:t>mượ</w:t>
      </w:r>
      <w:r w:rsidR="00656C92" w:rsidRPr="003F71B4">
        <w:rPr>
          <w:color w:val="auto"/>
          <w:sz w:val="32"/>
          <w:szCs w:val="32"/>
        </w:rPr>
        <w:t>n và bạn phải hoàn trả đúng hẹn</w:t>
      </w:r>
      <w:r w:rsidR="00376B74" w:rsidRPr="003F71B4">
        <w:rPr>
          <w:color w:val="auto"/>
          <w:sz w:val="32"/>
          <w:szCs w:val="32"/>
        </w:rPr>
        <w:t>. Nếu bạn không hoàn trả đúng hẹn, nhỡ họ cần dùng đến nhưng lại không có</w:t>
      </w:r>
      <w:r w:rsidR="00D9711E" w:rsidRPr="003F71B4">
        <w:rPr>
          <w:color w:val="auto"/>
          <w:sz w:val="32"/>
          <w:szCs w:val="32"/>
        </w:rPr>
        <w:t xml:space="preserve"> thì đương nhiên trong tâm họ sẽ khởi lên phiền não. Sau này bạn muốn mượn nữa e rằng họ sẽ</w:t>
      </w:r>
      <w:r w:rsidR="004E1BFD" w:rsidRPr="003F71B4">
        <w:rPr>
          <w:color w:val="auto"/>
          <w:sz w:val="32"/>
          <w:szCs w:val="32"/>
        </w:rPr>
        <w:t xml:space="preserve"> không bằng lòng. Cho nên nếu bạn thật sự tôn trọng người khác thì khi mượn đồ phải trả đúng hẹn</w:t>
      </w:r>
      <w:r w:rsidR="00265592" w:rsidRPr="003F71B4">
        <w:rPr>
          <w:color w:val="auto"/>
          <w:sz w:val="32"/>
          <w:szCs w:val="32"/>
        </w:rPr>
        <w:t xml:space="preserve">, đến lúc đó bạn muốn dùng họ cũng sẽ cho bạn mượn. Bạn kính trọng người </w:t>
      </w:r>
      <w:r w:rsidR="00E44EF6" w:rsidRPr="003F71B4">
        <w:rPr>
          <w:color w:val="auto"/>
          <w:sz w:val="32"/>
          <w:szCs w:val="32"/>
        </w:rPr>
        <w:t>“</w:t>
      </w:r>
      <w:r w:rsidR="00811E1C">
        <w:rPr>
          <w:color w:val="auto"/>
          <w:sz w:val="32"/>
          <w:szCs w:val="32"/>
        </w:rPr>
        <w:t>N</w:t>
      </w:r>
      <w:r w:rsidR="00710FA0" w:rsidRPr="003F71B4">
        <w:rPr>
          <w:color w:val="auto"/>
          <w:sz w:val="32"/>
          <w:szCs w:val="32"/>
        </w:rPr>
        <w:t>gười kính trọng người khác thì thường được người khác kính trọng”. Bạn tôn kính họ</w:t>
      </w:r>
      <w:r w:rsidR="00A85B76" w:rsidRPr="003F71B4">
        <w:rPr>
          <w:color w:val="auto"/>
          <w:sz w:val="32"/>
          <w:szCs w:val="32"/>
        </w:rPr>
        <w:t xml:space="preserve"> thì đương nhiên</w:t>
      </w:r>
      <w:r w:rsidR="00710FA0" w:rsidRPr="003F71B4">
        <w:rPr>
          <w:color w:val="auto"/>
          <w:sz w:val="32"/>
          <w:szCs w:val="32"/>
        </w:rPr>
        <w:t xml:space="preserve"> họ sẽ tôn kính bạn, họ sẽ phối hợp với bạn</w:t>
      </w:r>
      <w:r w:rsidR="00AB1021" w:rsidRPr="003F71B4">
        <w:rPr>
          <w:color w:val="auto"/>
          <w:sz w:val="32"/>
          <w:szCs w:val="32"/>
        </w:rPr>
        <w:t xml:space="preserve">. Nếu bạn không tôn kính họ thì tương lai họ cũng không tôn kính bạn. Mượn tài vật của người khác càng </w:t>
      </w:r>
      <w:r w:rsidR="002C2AE0" w:rsidRPr="003F71B4">
        <w:rPr>
          <w:color w:val="auto"/>
          <w:sz w:val="32"/>
          <w:szCs w:val="32"/>
        </w:rPr>
        <w:t>nên biết rằng phải trả lại đúng hẹn, không được sanh ý niệm tham</w:t>
      </w:r>
      <w:r w:rsidR="00950149" w:rsidRPr="003F71B4">
        <w:rPr>
          <w:color w:val="auto"/>
          <w:sz w:val="32"/>
          <w:szCs w:val="32"/>
        </w:rPr>
        <w:t xml:space="preserve"> lam,</w:t>
      </w:r>
      <w:r w:rsidR="00624A8A" w:rsidRPr="003F71B4">
        <w:rPr>
          <w:color w:val="auto"/>
          <w:sz w:val="32"/>
          <w:szCs w:val="32"/>
        </w:rPr>
        <w:t xml:space="preserve"> tham lợi, thậm chí là không muốn trả. Sau khi khởi lòng tham thì lúc này </w:t>
      </w:r>
      <w:r w:rsidR="00ED0003" w:rsidRPr="003F71B4">
        <w:rPr>
          <w:color w:val="auto"/>
          <w:sz w:val="32"/>
          <w:szCs w:val="32"/>
        </w:rPr>
        <w:t>bạn đã phạm giới trộm cắp rồi.</w:t>
      </w:r>
    </w:p>
    <w:p w14:paraId="73FF44EE" w14:textId="77777777" w:rsidR="006E758B" w:rsidRPr="003F71B4" w:rsidRDefault="006E758B" w:rsidP="00341E95">
      <w:pPr>
        <w:spacing w:line="240" w:lineRule="auto"/>
        <w:jc w:val="both"/>
        <w:rPr>
          <w:color w:val="auto"/>
          <w:sz w:val="32"/>
          <w:szCs w:val="32"/>
        </w:rPr>
      </w:pPr>
      <w:r w:rsidRPr="003F71B4">
        <w:rPr>
          <w:color w:val="auto"/>
          <w:sz w:val="32"/>
          <w:szCs w:val="32"/>
        </w:rPr>
        <w:t xml:space="preserve">Ở đây </w:t>
      </w:r>
      <w:r w:rsidR="008A3B61" w:rsidRPr="003F71B4">
        <w:rPr>
          <w:color w:val="auto"/>
          <w:sz w:val="32"/>
          <w:szCs w:val="32"/>
        </w:rPr>
        <w:t xml:space="preserve">tôi </w:t>
      </w:r>
      <w:r w:rsidRPr="003F71B4">
        <w:rPr>
          <w:color w:val="auto"/>
          <w:sz w:val="32"/>
          <w:szCs w:val="32"/>
        </w:rPr>
        <w:t>đã cơ bản giới thiệu</w:t>
      </w:r>
      <w:r w:rsidR="00A85B76" w:rsidRPr="003F71B4">
        <w:rPr>
          <w:color w:val="auto"/>
          <w:sz w:val="32"/>
          <w:szCs w:val="32"/>
        </w:rPr>
        <w:t>,</w:t>
      </w:r>
      <w:r w:rsidRPr="003F71B4">
        <w:rPr>
          <w:color w:val="auto"/>
          <w:sz w:val="32"/>
          <w:szCs w:val="32"/>
        </w:rPr>
        <w:t xml:space="preserve"> </w:t>
      </w:r>
      <w:r w:rsidR="008A3B61" w:rsidRPr="003F71B4">
        <w:rPr>
          <w:color w:val="auto"/>
          <w:sz w:val="32"/>
          <w:szCs w:val="32"/>
        </w:rPr>
        <w:t xml:space="preserve">giới thiệu </w:t>
      </w:r>
      <w:r w:rsidR="00763A8B" w:rsidRPr="003F71B4">
        <w:rPr>
          <w:color w:val="auto"/>
          <w:sz w:val="32"/>
          <w:szCs w:val="32"/>
        </w:rPr>
        <w:t>sơ lược</w:t>
      </w:r>
      <w:r w:rsidR="008A3B61" w:rsidRPr="003F71B4">
        <w:rPr>
          <w:color w:val="auto"/>
          <w:sz w:val="32"/>
          <w:szCs w:val="32"/>
        </w:rPr>
        <w:t xml:space="preserve"> xong</w:t>
      </w:r>
      <w:r w:rsidRPr="003F71B4">
        <w:rPr>
          <w:color w:val="auto"/>
          <w:sz w:val="32"/>
          <w:szCs w:val="32"/>
        </w:rPr>
        <w:t xml:space="preserve"> </w:t>
      </w:r>
      <w:r w:rsidR="00A85B76" w:rsidRPr="003F71B4">
        <w:rPr>
          <w:color w:val="auto"/>
          <w:sz w:val="32"/>
          <w:szCs w:val="32"/>
        </w:rPr>
        <w:t>chương “</w:t>
      </w:r>
      <w:r w:rsidR="00811E1C">
        <w:rPr>
          <w:color w:val="auto"/>
          <w:sz w:val="32"/>
          <w:szCs w:val="32"/>
        </w:rPr>
        <w:t>C</w:t>
      </w:r>
      <w:r w:rsidR="00A85B76" w:rsidRPr="003F71B4">
        <w:rPr>
          <w:color w:val="auto"/>
          <w:sz w:val="32"/>
          <w:szCs w:val="32"/>
        </w:rPr>
        <w:t>ẩn”</w:t>
      </w:r>
      <w:r w:rsidR="000C7FCA" w:rsidRPr="003F71B4">
        <w:rPr>
          <w:color w:val="auto"/>
          <w:sz w:val="32"/>
          <w:szCs w:val="32"/>
        </w:rPr>
        <w:t xml:space="preserve"> </w:t>
      </w:r>
      <w:r w:rsidRPr="003F71B4">
        <w:rPr>
          <w:color w:val="auto"/>
          <w:sz w:val="32"/>
          <w:szCs w:val="32"/>
        </w:rPr>
        <w:t>với mọi người rồi</w:t>
      </w:r>
      <w:r w:rsidR="00763A8B" w:rsidRPr="003F71B4">
        <w:rPr>
          <w:color w:val="auto"/>
          <w:sz w:val="32"/>
          <w:szCs w:val="32"/>
        </w:rPr>
        <w:t>. C</w:t>
      </w:r>
      <w:r w:rsidR="008A3B61" w:rsidRPr="003F71B4">
        <w:rPr>
          <w:color w:val="auto"/>
          <w:sz w:val="32"/>
          <w:szCs w:val="32"/>
        </w:rPr>
        <w:t xml:space="preserve">hương này mấu chốt là nói với chúng ta </w:t>
      </w:r>
      <w:r w:rsidR="00362229" w:rsidRPr="003F71B4">
        <w:rPr>
          <w:color w:val="auto"/>
          <w:sz w:val="32"/>
          <w:szCs w:val="32"/>
        </w:rPr>
        <w:t>rằng</w:t>
      </w:r>
      <w:r w:rsidR="00A01C9A" w:rsidRPr="003F71B4">
        <w:rPr>
          <w:color w:val="auto"/>
          <w:sz w:val="32"/>
          <w:szCs w:val="32"/>
        </w:rPr>
        <w:t xml:space="preserve">: </w:t>
      </w:r>
      <w:r w:rsidR="000C7FCA" w:rsidRPr="003F71B4">
        <w:rPr>
          <w:color w:val="auto"/>
          <w:sz w:val="32"/>
          <w:szCs w:val="32"/>
        </w:rPr>
        <w:t xml:space="preserve">phải </w:t>
      </w:r>
      <w:r w:rsidR="00A01C9A" w:rsidRPr="003F71B4">
        <w:rPr>
          <w:color w:val="auto"/>
          <w:sz w:val="32"/>
          <w:szCs w:val="32"/>
        </w:rPr>
        <w:t>học tập thái độ thận trọng cung kính</w:t>
      </w:r>
      <w:r w:rsidR="002E15BF" w:rsidRPr="003F71B4">
        <w:rPr>
          <w:color w:val="auto"/>
          <w:sz w:val="32"/>
          <w:szCs w:val="32"/>
        </w:rPr>
        <w:t xml:space="preserve"> từ những chuyện nhỏ nhặt trong cuộc sống, trong những việc quét dọn ứng đối, quan hệ với mọi người</w:t>
      </w:r>
      <w:r w:rsidR="00362229" w:rsidRPr="003F71B4">
        <w:rPr>
          <w:color w:val="auto"/>
          <w:sz w:val="32"/>
          <w:szCs w:val="32"/>
        </w:rPr>
        <w:t>. Nếu</w:t>
      </w:r>
      <w:r w:rsidR="00AE74B2" w:rsidRPr="003F71B4">
        <w:rPr>
          <w:color w:val="auto"/>
          <w:sz w:val="32"/>
          <w:szCs w:val="32"/>
        </w:rPr>
        <w:t xml:space="preserve"> từ nhỏ</w:t>
      </w:r>
      <w:r w:rsidR="00362229" w:rsidRPr="003F71B4">
        <w:rPr>
          <w:color w:val="auto"/>
          <w:sz w:val="32"/>
          <w:szCs w:val="32"/>
        </w:rPr>
        <w:t xml:space="preserve"> có thể tập thành thái độ này </w:t>
      </w:r>
      <w:r w:rsidR="004A341C" w:rsidRPr="003F71B4">
        <w:rPr>
          <w:color w:val="auto"/>
          <w:sz w:val="32"/>
          <w:szCs w:val="32"/>
        </w:rPr>
        <w:t xml:space="preserve">thì tương lai bất luận làm chuyện gì </w:t>
      </w:r>
      <w:r w:rsidR="000C7FCA" w:rsidRPr="003F71B4">
        <w:rPr>
          <w:color w:val="auto"/>
          <w:sz w:val="32"/>
          <w:szCs w:val="32"/>
        </w:rPr>
        <w:t>lớn</w:t>
      </w:r>
      <w:r w:rsidR="00DA1C74">
        <w:rPr>
          <w:color w:val="auto"/>
          <w:sz w:val="32"/>
          <w:szCs w:val="32"/>
        </w:rPr>
        <w:t>,</w:t>
      </w:r>
      <w:r w:rsidR="000C7FCA" w:rsidRPr="003F71B4">
        <w:rPr>
          <w:color w:val="auto"/>
          <w:sz w:val="32"/>
          <w:szCs w:val="32"/>
        </w:rPr>
        <w:t xml:space="preserve"> </w:t>
      </w:r>
      <w:r w:rsidR="004A341C" w:rsidRPr="003F71B4">
        <w:rPr>
          <w:color w:val="auto"/>
          <w:sz w:val="32"/>
          <w:szCs w:val="32"/>
        </w:rPr>
        <w:t xml:space="preserve">đều sẽ không </w:t>
      </w:r>
      <w:r w:rsidR="00AD5894" w:rsidRPr="003F71B4">
        <w:rPr>
          <w:color w:val="auto"/>
          <w:sz w:val="32"/>
          <w:szCs w:val="32"/>
        </w:rPr>
        <w:t xml:space="preserve">có </w:t>
      </w:r>
      <w:r w:rsidR="004A341C" w:rsidRPr="003F71B4">
        <w:rPr>
          <w:color w:val="auto"/>
          <w:sz w:val="32"/>
          <w:szCs w:val="32"/>
        </w:rPr>
        <w:t>sai lầm</w:t>
      </w:r>
      <w:r w:rsidR="00257AA3" w:rsidRPr="003F71B4">
        <w:rPr>
          <w:color w:val="auto"/>
          <w:sz w:val="32"/>
          <w:szCs w:val="32"/>
        </w:rPr>
        <w:t xml:space="preserve">, </w:t>
      </w:r>
      <w:r w:rsidR="00763A8B" w:rsidRPr="003F71B4">
        <w:rPr>
          <w:color w:val="auto"/>
          <w:sz w:val="32"/>
          <w:szCs w:val="32"/>
        </w:rPr>
        <w:t>nhân phẩm của họ cũng được dưỡng thành như vậy.</w:t>
      </w:r>
    </w:p>
    <w:p w14:paraId="230441D1" w14:textId="77777777" w:rsidR="0090674E" w:rsidRPr="003F71B4" w:rsidRDefault="00493599" w:rsidP="00341E95">
      <w:pPr>
        <w:spacing w:line="240" w:lineRule="auto"/>
        <w:jc w:val="both"/>
        <w:rPr>
          <w:color w:val="auto"/>
          <w:sz w:val="32"/>
          <w:szCs w:val="32"/>
        </w:rPr>
      </w:pPr>
      <w:r w:rsidRPr="003F71B4">
        <w:rPr>
          <w:color w:val="auto"/>
          <w:sz w:val="32"/>
          <w:szCs w:val="32"/>
        </w:rPr>
        <w:t xml:space="preserve">Tiếp theo chúng ta xem chương thứ </w:t>
      </w:r>
      <w:r w:rsidR="00DA1C74">
        <w:rPr>
          <w:color w:val="auto"/>
          <w:sz w:val="32"/>
          <w:szCs w:val="32"/>
        </w:rPr>
        <w:t>tư</w:t>
      </w:r>
      <w:r w:rsidR="00811E1C" w:rsidRPr="003F71B4">
        <w:rPr>
          <w:color w:val="auto"/>
          <w:sz w:val="32"/>
          <w:szCs w:val="32"/>
        </w:rPr>
        <w:t xml:space="preserve"> </w:t>
      </w:r>
      <w:r w:rsidRPr="003F71B4">
        <w:rPr>
          <w:color w:val="auto"/>
          <w:sz w:val="32"/>
          <w:szCs w:val="32"/>
        </w:rPr>
        <w:t>“</w:t>
      </w:r>
      <w:r w:rsidR="00811E1C">
        <w:rPr>
          <w:color w:val="auto"/>
          <w:sz w:val="32"/>
          <w:szCs w:val="32"/>
        </w:rPr>
        <w:t>T</w:t>
      </w:r>
      <w:r w:rsidRPr="003F71B4">
        <w:rPr>
          <w:color w:val="auto"/>
          <w:sz w:val="32"/>
          <w:szCs w:val="32"/>
        </w:rPr>
        <w:t>ín</w:t>
      </w:r>
      <w:r w:rsidR="000C7FCA" w:rsidRPr="003F71B4">
        <w:rPr>
          <w:color w:val="auto"/>
          <w:sz w:val="32"/>
          <w:szCs w:val="32"/>
        </w:rPr>
        <w:t>”</w:t>
      </w:r>
      <w:r w:rsidRPr="003F71B4">
        <w:rPr>
          <w:color w:val="auto"/>
          <w:sz w:val="32"/>
          <w:szCs w:val="32"/>
        </w:rPr>
        <w:t xml:space="preserve">. Chương này chia thành </w:t>
      </w:r>
      <w:r w:rsidR="00811E1C">
        <w:rPr>
          <w:color w:val="auto"/>
          <w:sz w:val="32"/>
          <w:szCs w:val="32"/>
        </w:rPr>
        <w:t>mười lăm</w:t>
      </w:r>
      <w:r w:rsidR="00811E1C" w:rsidRPr="003F71B4">
        <w:rPr>
          <w:color w:val="auto"/>
          <w:sz w:val="32"/>
          <w:szCs w:val="32"/>
        </w:rPr>
        <w:t xml:space="preserve"> </w:t>
      </w:r>
      <w:r w:rsidRPr="003F71B4">
        <w:rPr>
          <w:color w:val="auto"/>
          <w:sz w:val="32"/>
          <w:szCs w:val="32"/>
        </w:rPr>
        <w:t xml:space="preserve">điều, cũng là do </w:t>
      </w:r>
      <w:r w:rsidR="00DA1C74">
        <w:rPr>
          <w:color w:val="auto"/>
          <w:sz w:val="32"/>
          <w:szCs w:val="32"/>
        </w:rPr>
        <w:t>l</w:t>
      </w:r>
      <w:r w:rsidRPr="003F71B4">
        <w:rPr>
          <w:color w:val="auto"/>
          <w:sz w:val="32"/>
          <w:szCs w:val="32"/>
        </w:rPr>
        <w:t xml:space="preserve">ão </w:t>
      </w:r>
      <w:r w:rsidR="00DA1C74">
        <w:rPr>
          <w:color w:val="auto"/>
          <w:sz w:val="32"/>
          <w:szCs w:val="32"/>
        </w:rPr>
        <w:t>P</w:t>
      </w:r>
      <w:r w:rsidRPr="003F71B4">
        <w:rPr>
          <w:color w:val="auto"/>
          <w:sz w:val="32"/>
          <w:szCs w:val="32"/>
        </w:rPr>
        <w:t>háp sư phân chia</w:t>
      </w:r>
      <w:r w:rsidR="00E06426" w:rsidRPr="003F71B4">
        <w:rPr>
          <w:color w:val="auto"/>
          <w:sz w:val="32"/>
          <w:szCs w:val="32"/>
        </w:rPr>
        <w:t>. Từ tên chương có thể thấy chương này dạy chúng ta giữ chữ tín như thế nào.</w:t>
      </w:r>
      <w:r w:rsidR="00E36C13" w:rsidRPr="003F71B4">
        <w:rPr>
          <w:color w:val="auto"/>
          <w:sz w:val="32"/>
          <w:szCs w:val="32"/>
        </w:rPr>
        <w:t xml:space="preserve"> C</w:t>
      </w:r>
      <w:r w:rsidR="00E06426" w:rsidRPr="003F71B4">
        <w:rPr>
          <w:color w:val="auto"/>
          <w:sz w:val="32"/>
          <w:szCs w:val="32"/>
        </w:rPr>
        <w:t>hữ tín cũng có thể mở rộng</w:t>
      </w:r>
      <w:r w:rsidR="00763DF2" w:rsidRPr="003F71B4">
        <w:rPr>
          <w:color w:val="auto"/>
          <w:sz w:val="32"/>
          <w:szCs w:val="32"/>
        </w:rPr>
        <w:t xml:space="preserve"> thành </w:t>
      </w:r>
      <w:r w:rsidR="00811E1C">
        <w:rPr>
          <w:color w:val="auto"/>
          <w:sz w:val="32"/>
          <w:szCs w:val="32"/>
        </w:rPr>
        <w:t>một</w:t>
      </w:r>
      <w:r w:rsidR="00811E1C" w:rsidRPr="003F71B4">
        <w:rPr>
          <w:color w:val="auto"/>
          <w:sz w:val="32"/>
          <w:szCs w:val="32"/>
        </w:rPr>
        <w:t xml:space="preserve"> </w:t>
      </w:r>
      <w:r w:rsidR="00763DF2" w:rsidRPr="003F71B4">
        <w:rPr>
          <w:color w:val="auto"/>
          <w:sz w:val="32"/>
          <w:szCs w:val="32"/>
        </w:rPr>
        <w:t>loại lòng tin. Khi con người có lòng tin</w:t>
      </w:r>
      <w:r w:rsidR="00503171" w:rsidRPr="003F71B4">
        <w:rPr>
          <w:color w:val="auto"/>
          <w:sz w:val="32"/>
          <w:szCs w:val="32"/>
        </w:rPr>
        <w:t xml:space="preserve">, có lòng tin để mong cầu những thứ cao thượng, vĩ đại thì người này cũng </w:t>
      </w:r>
      <w:r w:rsidR="00462F5C" w:rsidRPr="003F71B4">
        <w:rPr>
          <w:color w:val="auto"/>
          <w:sz w:val="32"/>
          <w:szCs w:val="32"/>
        </w:rPr>
        <w:t>có thể mỗi ngày</w:t>
      </w:r>
      <w:r w:rsidR="0090674E" w:rsidRPr="003F71B4">
        <w:rPr>
          <w:color w:val="auto"/>
          <w:sz w:val="32"/>
          <w:szCs w:val="32"/>
        </w:rPr>
        <w:t xml:space="preserve"> đều</w:t>
      </w:r>
      <w:r w:rsidR="00462F5C" w:rsidRPr="003F71B4">
        <w:rPr>
          <w:color w:val="auto"/>
          <w:sz w:val="32"/>
          <w:szCs w:val="32"/>
        </w:rPr>
        <w:t xml:space="preserve"> bước về phía đạo của Thánh Hiền. Chúng ta xem "Đệ Tử Quy" </w:t>
      </w:r>
      <w:r w:rsidR="0090674E" w:rsidRPr="003F71B4">
        <w:rPr>
          <w:color w:val="auto"/>
          <w:sz w:val="32"/>
          <w:szCs w:val="32"/>
        </w:rPr>
        <w:t>dạy chúng ta học thành tín như thế nào.</w:t>
      </w:r>
      <w:r w:rsidR="006343F5" w:rsidRPr="003F71B4">
        <w:rPr>
          <w:color w:val="auto"/>
          <w:sz w:val="32"/>
          <w:szCs w:val="32"/>
        </w:rPr>
        <w:t xml:space="preserve"> Đ</w:t>
      </w:r>
      <w:r w:rsidR="0090674E" w:rsidRPr="003F71B4">
        <w:rPr>
          <w:color w:val="auto"/>
          <w:sz w:val="32"/>
          <w:szCs w:val="32"/>
        </w:rPr>
        <w:t>iều thứ nhất:</w:t>
      </w:r>
    </w:p>
    <w:p w14:paraId="755DC35E" w14:textId="39EC7387" w:rsidR="00493599" w:rsidRPr="003F71B4" w:rsidRDefault="00BB1A1C" w:rsidP="00F93CFF">
      <w:pPr>
        <w:spacing w:line="240" w:lineRule="auto"/>
        <w:ind w:firstLine="0"/>
        <w:jc w:val="center"/>
        <w:rPr>
          <w:b/>
          <w:color w:val="auto"/>
          <w:sz w:val="32"/>
          <w:szCs w:val="32"/>
        </w:rPr>
      </w:pPr>
      <w:r w:rsidRPr="003F71B4">
        <w:rPr>
          <w:b/>
          <w:color w:val="auto"/>
          <w:sz w:val="32"/>
          <w:szCs w:val="32"/>
        </w:rPr>
        <w:t>“Phàm nói ra, tín trước tiên. Lời dối trá, sao nói được</w:t>
      </w:r>
      <w:r w:rsidR="00105B10" w:rsidRPr="003F71B4">
        <w:rPr>
          <w:b/>
          <w:color w:val="auto"/>
          <w:sz w:val="32"/>
          <w:szCs w:val="32"/>
        </w:rPr>
        <w:t>”</w:t>
      </w:r>
    </w:p>
    <w:p w14:paraId="291CE230" w14:textId="77777777" w:rsidR="00105B10" w:rsidRPr="003F71B4" w:rsidRDefault="00105B10" w:rsidP="00341E95">
      <w:pPr>
        <w:spacing w:line="240" w:lineRule="auto"/>
        <w:jc w:val="both"/>
        <w:rPr>
          <w:color w:val="auto"/>
          <w:sz w:val="32"/>
          <w:szCs w:val="32"/>
        </w:rPr>
      </w:pPr>
      <w:r w:rsidRPr="003F71B4">
        <w:rPr>
          <w:color w:val="auto"/>
          <w:sz w:val="32"/>
          <w:szCs w:val="32"/>
        </w:rPr>
        <w:t>Ở đây nói cần nói chuyện như thế nào, nói chuyện quan trọng ở chỗ phải giữ chữ tín.</w:t>
      </w:r>
      <w:r w:rsidR="007E5B40" w:rsidRPr="003F71B4">
        <w:rPr>
          <w:color w:val="auto"/>
          <w:sz w:val="32"/>
          <w:szCs w:val="32"/>
        </w:rPr>
        <w:t xml:space="preserve"> Khổng Tử nói</w:t>
      </w:r>
      <w:r w:rsidR="00811E1C">
        <w:rPr>
          <w:color w:val="auto"/>
          <w:sz w:val="32"/>
          <w:szCs w:val="32"/>
        </w:rPr>
        <w:t>:</w:t>
      </w:r>
      <w:r w:rsidR="007E5B40" w:rsidRPr="003F71B4">
        <w:rPr>
          <w:color w:val="auto"/>
          <w:sz w:val="32"/>
          <w:szCs w:val="32"/>
        </w:rPr>
        <w:t xml:space="preserve"> </w:t>
      </w:r>
      <w:r w:rsidR="007E5B40" w:rsidRPr="003F71B4">
        <w:rPr>
          <w:i/>
          <w:color w:val="auto"/>
          <w:sz w:val="32"/>
          <w:szCs w:val="32"/>
        </w:rPr>
        <w:t>“</w:t>
      </w:r>
      <w:r w:rsidR="00811E1C" w:rsidRPr="003F71B4">
        <w:rPr>
          <w:i/>
          <w:color w:val="auto"/>
          <w:sz w:val="32"/>
          <w:szCs w:val="32"/>
        </w:rPr>
        <w:t>N</w:t>
      </w:r>
      <w:r w:rsidR="00FA527D" w:rsidRPr="003F71B4">
        <w:rPr>
          <w:i/>
          <w:color w:val="auto"/>
          <w:sz w:val="32"/>
          <w:szCs w:val="32"/>
        </w:rPr>
        <w:t xml:space="preserve">gười không giữ chữ tín thì </w:t>
      </w:r>
      <w:r w:rsidR="00F53C9E" w:rsidRPr="003F71B4">
        <w:rPr>
          <w:i/>
          <w:color w:val="auto"/>
          <w:sz w:val="32"/>
          <w:szCs w:val="32"/>
        </w:rPr>
        <w:t>chẳng làm được chuyện gì</w:t>
      </w:r>
      <w:r w:rsidR="00F53C9E" w:rsidRPr="003F71B4">
        <w:rPr>
          <w:color w:val="auto"/>
          <w:sz w:val="32"/>
          <w:szCs w:val="32"/>
        </w:rPr>
        <w:t>”</w:t>
      </w:r>
      <w:r w:rsidR="00E5427A" w:rsidRPr="003F71B4">
        <w:rPr>
          <w:color w:val="auto"/>
          <w:sz w:val="32"/>
          <w:szCs w:val="32"/>
        </w:rPr>
        <w:t>. N</w:t>
      </w:r>
      <w:r w:rsidR="00F53C9E" w:rsidRPr="003F71B4">
        <w:rPr>
          <w:color w:val="auto"/>
          <w:sz w:val="32"/>
          <w:szCs w:val="32"/>
        </w:rPr>
        <w:t xml:space="preserve">ếu nói chuyện không giữ chữ tín, </w:t>
      </w:r>
      <w:r w:rsidR="00342B06" w:rsidRPr="003F71B4">
        <w:rPr>
          <w:color w:val="auto"/>
          <w:sz w:val="32"/>
          <w:szCs w:val="32"/>
        </w:rPr>
        <w:t xml:space="preserve">đồng ý rồi nhưng sau đó lại làm trái, không giữ lời thì dần dần người này </w:t>
      </w:r>
      <w:r w:rsidR="00C7767A" w:rsidRPr="003F71B4">
        <w:rPr>
          <w:color w:val="auto"/>
          <w:sz w:val="32"/>
          <w:szCs w:val="32"/>
        </w:rPr>
        <w:t>sẽ không được mọi người tín nhiệm nữa. Mọi người không tín nhiệm họ thì họ sẽ không thể có chỗ đứng trong xã hộ</w:t>
      </w:r>
      <w:r w:rsidR="000A221A" w:rsidRPr="003F71B4">
        <w:rPr>
          <w:color w:val="auto"/>
          <w:sz w:val="32"/>
          <w:szCs w:val="32"/>
        </w:rPr>
        <w:t>i. “L</w:t>
      </w:r>
      <w:r w:rsidR="000A221A" w:rsidRPr="00DA1C74">
        <w:rPr>
          <w:i/>
          <w:color w:val="auto"/>
          <w:sz w:val="32"/>
          <w:szCs w:val="32"/>
        </w:rPr>
        <w:t>ời dối trá</w:t>
      </w:r>
      <w:r w:rsidR="000A221A" w:rsidRPr="003F71B4">
        <w:rPr>
          <w:color w:val="auto"/>
          <w:sz w:val="32"/>
          <w:szCs w:val="32"/>
        </w:rPr>
        <w:t xml:space="preserve">” </w:t>
      </w:r>
      <w:r w:rsidR="00977751" w:rsidRPr="003F71B4">
        <w:rPr>
          <w:color w:val="auto"/>
          <w:sz w:val="32"/>
          <w:szCs w:val="32"/>
        </w:rPr>
        <w:t xml:space="preserve">ý </w:t>
      </w:r>
      <w:r w:rsidR="000A221A" w:rsidRPr="003F71B4">
        <w:rPr>
          <w:color w:val="auto"/>
          <w:sz w:val="32"/>
          <w:szCs w:val="32"/>
        </w:rPr>
        <w:t>nói khi nói chuyện phải chú ý không được gian xảo, hư ngụy</w:t>
      </w:r>
      <w:r w:rsidR="00FD5AB7" w:rsidRPr="003F71B4">
        <w:rPr>
          <w:color w:val="auto"/>
          <w:sz w:val="32"/>
          <w:szCs w:val="32"/>
        </w:rPr>
        <w:t>. “</w:t>
      </w:r>
      <w:r w:rsidR="00FD5AB7" w:rsidRPr="00DA1C74">
        <w:rPr>
          <w:i/>
          <w:color w:val="auto"/>
          <w:sz w:val="32"/>
          <w:szCs w:val="32"/>
        </w:rPr>
        <w:t>Vọng</w:t>
      </w:r>
      <w:r w:rsidR="00FD5AB7" w:rsidRPr="003F71B4">
        <w:rPr>
          <w:color w:val="auto"/>
          <w:sz w:val="32"/>
          <w:szCs w:val="32"/>
        </w:rPr>
        <w:t xml:space="preserve">” là vọng ngữ, không được nói khoác lác, không được lừa người. </w:t>
      </w:r>
      <w:r w:rsidR="00332197" w:rsidRPr="003F71B4">
        <w:rPr>
          <w:color w:val="auto"/>
          <w:sz w:val="32"/>
          <w:szCs w:val="32"/>
        </w:rPr>
        <w:t>“</w:t>
      </w:r>
      <w:r w:rsidR="00977751" w:rsidRPr="003F71B4">
        <w:rPr>
          <w:color w:val="auto"/>
          <w:sz w:val="32"/>
          <w:szCs w:val="32"/>
        </w:rPr>
        <w:t>H</w:t>
      </w:r>
      <w:r w:rsidR="00792DA5" w:rsidRPr="003F71B4">
        <w:rPr>
          <w:color w:val="auto"/>
          <w:sz w:val="32"/>
          <w:szCs w:val="32"/>
        </w:rPr>
        <w:t xml:space="preserve">ề khả yên” có nghĩa là “sao có thể làm như vậy?”. </w:t>
      </w:r>
      <w:r w:rsidR="00332197" w:rsidRPr="003F71B4">
        <w:rPr>
          <w:color w:val="auto"/>
          <w:sz w:val="32"/>
          <w:szCs w:val="32"/>
        </w:rPr>
        <w:t>C</w:t>
      </w:r>
      <w:r w:rsidR="00792DA5" w:rsidRPr="003F71B4">
        <w:rPr>
          <w:color w:val="auto"/>
          <w:sz w:val="32"/>
          <w:szCs w:val="32"/>
        </w:rPr>
        <w:t xml:space="preserve">ho nên </w:t>
      </w:r>
      <w:r w:rsidR="007C681F" w:rsidRPr="003F71B4">
        <w:rPr>
          <w:color w:val="auto"/>
          <w:sz w:val="32"/>
          <w:szCs w:val="32"/>
        </w:rPr>
        <w:t xml:space="preserve">nếu nói chuyện thì luôn phải </w:t>
      </w:r>
      <w:r w:rsidR="00B6417E" w:rsidRPr="003F71B4">
        <w:rPr>
          <w:color w:val="auto"/>
          <w:sz w:val="32"/>
          <w:szCs w:val="32"/>
        </w:rPr>
        <w:t>dựa trên</w:t>
      </w:r>
      <w:r w:rsidR="007C681F" w:rsidRPr="003F71B4">
        <w:rPr>
          <w:color w:val="auto"/>
          <w:sz w:val="32"/>
          <w:szCs w:val="32"/>
        </w:rPr>
        <w:t xml:space="preserve"> thái độ thành tín, không có chút hư dối nào phả</w:t>
      </w:r>
      <w:r w:rsidR="00235220" w:rsidRPr="003F71B4">
        <w:rPr>
          <w:color w:val="auto"/>
          <w:sz w:val="32"/>
          <w:szCs w:val="32"/>
        </w:rPr>
        <w:t>i gi</w:t>
      </w:r>
      <w:r w:rsidR="007C681F" w:rsidRPr="003F71B4">
        <w:rPr>
          <w:color w:val="auto"/>
          <w:sz w:val="32"/>
          <w:szCs w:val="32"/>
        </w:rPr>
        <w:t>ấu diếm</w:t>
      </w:r>
      <w:r w:rsidR="00235220" w:rsidRPr="003F71B4">
        <w:rPr>
          <w:color w:val="auto"/>
          <w:sz w:val="32"/>
          <w:szCs w:val="32"/>
        </w:rPr>
        <w:t>. Như Tư Mã Quang từng nói rằng</w:t>
      </w:r>
      <w:r w:rsidR="00811E1C">
        <w:rPr>
          <w:color w:val="auto"/>
          <w:sz w:val="32"/>
          <w:szCs w:val="32"/>
        </w:rPr>
        <w:t>:</w:t>
      </w:r>
      <w:r w:rsidR="00235220" w:rsidRPr="003F71B4">
        <w:rPr>
          <w:color w:val="auto"/>
          <w:sz w:val="32"/>
          <w:szCs w:val="32"/>
        </w:rPr>
        <w:t xml:space="preserve"> “</w:t>
      </w:r>
      <w:r w:rsidR="00811E1C" w:rsidRPr="003F71B4">
        <w:rPr>
          <w:i/>
          <w:color w:val="auto"/>
          <w:sz w:val="32"/>
          <w:szCs w:val="32"/>
        </w:rPr>
        <w:t>Ô</w:t>
      </w:r>
      <w:r w:rsidR="00235220" w:rsidRPr="003F71B4">
        <w:rPr>
          <w:i/>
          <w:color w:val="auto"/>
          <w:sz w:val="32"/>
          <w:szCs w:val="32"/>
        </w:rPr>
        <w:t>ng cả đời chẳng có chuyện gì không thể nói cho người biết</w:t>
      </w:r>
      <w:r w:rsidR="00332197" w:rsidRPr="003F71B4">
        <w:rPr>
          <w:i/>
          <w:color w:val="auto"/>
          <w:sz w:val="32"/>
          <w:szCs w:val="32"/>
        </w:rPr>
        <w:t>”</w:t>
      </w:r>
      <w:r w:rsidR="002D38DD" w:rsidRPr="003F71B4">
        <w:rPr>
          <w:i/>
          <w:color w:val="auto"/>
          <w:sz w:val="32"/>
          <w:szCs w:val="32"/>
        </w:rPr>
        <w:t>.</w:t>
      </w:r>
      <w:r w:rsidR="002D38DD" w:rsidRPr="003F71B4">
        <w:rPr>
          <w:color w:val="auto"/>
          <w:sz w:val="32"/>
          <w:szCs w:val="32"/>
        </w:rPr>
        <w:t xml:space="preserve"> Có thể thấy được chân thật tu dưỡng đức lớn đều là thực hành từ thành tín</w:t>
      </w:r>
      <w:r w:rsidR="00872ED0" w:rsidRPr="003F71B4">
        <w:rPr>
          <w:color w:val="auto"/>
          <w:sz w:val="32"/>
          <w:szCs w:val="32"/>
        </w:rPr>
        <w:t>.</w:t>
      </w:r>
    </w:p>
    <w:p w14:paraId="541E1AC9" w14:textId="77777777" w:rsidR="00B6417E" w:rsidRPr="003F71B4" w:rsidRDefault="00C73ED4" w:rsidP="00341E95">
      <w:pPr>
        <w:spacing w:line="240" w:lineRule="auto"/>
        <w:jc w:val="both"/>
        <w:rPr>
          <w:color w:val="auto"/>
          <w:sz w:val="32"/>
          <w:szCs w:val="32"/>
        </w:rPr>
      </w:pPr>
      <w:r w:rsidRPr="003F71B4">
        <w:rPr>
          <w:color w:val="auto"/>
          <w:sz w:val="32"/>
          <w:szCs w:val="32"/>
        </w:rPr>
        <w:t>Một ví dụ về t</w:t>
      </w:r>
      <w:r w:rsidR="00B6417E" w:rsidRPr="003F71B4">
        <w:rPr>
          <w:color w:val="auto"/>
          <w:sz w:val="32"/>
          <w:szCs w:val="32"/>
        </w:rPr>
        <w:t xml:space="preserve">hành tín có thể </w:t>
      </w:r>
      <w:r w:rsidRPr="003F71B4">
        <w:rPr>
          <w:color w:val="auto"/>
          <w:sz w:val="32"/>
          <w:szCs w:val="32"/>
        </w:rPr>
        <w:t xml:space="preserve">nói là vô cùng </w:t>
      </w:r>
      <w:r w:rsidR="00F74AC7" w:rsidRPr="003F71B4">
        <w:rPr>
          <w:color w:val="auto"/>
          <w:sz w:val="32"/>
          <w:szCs w:val="32"/>
        </w:rPr>
        <w:t xml:space="preserve">thanh </w:t>
      </w:r>
      <w:r w:rsidRPr="003F71B4">
        <w:rPr>
          <w:color w:val="auto"/>
          <w:sz w:val="32"/>
          <w:szCs w:val="32"/>
        </w:rPr>
        <w:t>cao</w:t>
      </w:r>
      <w:r w:rsidR="00F74AC7" w:rsidRPr="003F71B4">
        <w:rPr>
          <w:color w:val="auto"/>
          <w:sz w:val="32"/>
          <w:szCs w:val="32"/>
        </w:rPr>
        <w:t>. Đó</w:t>
      </w:r>
      <w:r w:rsidRPr="003F71B4">
        <w:rPr>
          <w:color w:val="auto"/>
          <w:sz w:val="32"/>
          <w:szCs w:val="32"/>
        </w:rPr>
        <w:t xml:space="preserve"> là vào thời nhà Chu có </w:t>
      </w:r>
      <w:r w:rsidR="00012338">
        <w:rPr>
          <w:color w:val="auto"/>
          <w:sz w:val="32"/>
          <w:szCs w:val="32"/>
        </w:rPr>
        <w:t>một</w:t>
      </w:r>
      <w:r w:rsidR="00012338" w:rsidRPr="003F71B4">
        <w:rPr>
          <w:color w:val="auto"/>
          <w:sz w:val="32"/>
          <w:szCs w:val="32"/>
        </w:rPr>
        <w:t xml:space="preserve"> </w:t>
      </w:r>
      <w:r w:rsidRPr="003F71B4">
        <w:rPr>
          <w:color w:val="auto"/>
          <w:sz w:val="32"/>
          <w:szCs w:val="32"/>
        </w:rPr>
        <w:t xml:space="preserve">vị công tử nước Ngô </w:t>
      </w:r>
      <w:r w:rsidR="004D7747" w:rsidRPr="003F71B4">
        <w:rPr>
          <w:color w:val="auto"/>
          <w:sz w:val="32"/>
          <w:szCs w:val="32"/>
        </w:rPr>
        <w:t xml:space="preserve">tên là Quý Trát. Có </w:t>
      </w:r>
      <w:r w:rsidR="00012338">
        <w:rPr>
          <w:color w:val="auto"/>
          <w:sz w:val="32"/>
          <w:szCs w:val="32"/>
        </w:rPr>
        <w:t>một</w:t>
      </w:r>
      <w:r w:rsidR="00012338" w:rsidRPr="003F71B4">
        <w:rPr>
          <w:color w:val="auto"/>
          <w:sz w:val="32"/>
          <w:szCs w:val="32"/>
        </w:rPr>
        <w:t xml:space="preserve"> </w:t>
      </w:r>
      <w:r w:rsidR="004D7747" w:rsidRPr="003F71B4">
        <w:rPr>
          <w:color w:val="auto"/>
          <w:sz w:val="32"/>
          <w:szCs w:val="32"/>
        </w:rPr>
        <w:t>hôm ông phụng mệnh đi sứ sang nước Lỗ</w:t>
      </w:r>
      <w:r w:rsidR="00237D86" w:rsidRPr="003F71B4">
        <w:rPr>
          <w:color w:val="auto"/>
          <w:sz w:val="32"/>
          <w:szCs w:val="32"/>
        </w:rPr>
        <w:t xml:space="preserve">, trên đường gặp được quốc vương nước Từ. Vị quốc vương này nhìn thấy trên người Quý Trát có đeo </w:t>
      </w:r>
      <w:r w:rsidR="00DA1C74">
        <w:rPr>
          <w:color w:val="auto"/>
          <w:sz w:val="32"/>
          <w:szCs w:val="32"/>
        </w:rPr>
        <w:t>một</w:t>
      </w:r>
      <w:r w:rsidR="00237D86" w:rsidRPr="003F71B4">
        <w:rPr>
          <w:color w:val="auto"/>
          <w:sz w:val="32"/>
          <w:szCs w:val="32"/>
        </w:rPr>
        <w:t xml:space="preserve"> thanh kiếm, ông rất thích. </w:t>
      </w:r>
      <w:r w:rsidR="00D04763" w:rsidRPr="003F71B4">
        <w:rPr>
          <w:color w:val="auto"/>
          <w:sz w:val="32"/>
          <w:szCs w:val="32"/>
        </w:rPr>
        <w:t xml:space="preserve">Lúc đó Quý Trát cũng hiểu </w:t>
      </w:r>
      <w:r w:rsidR="00370A2A" w:rsidRPr="003F71B4">
        <w:rPr>
          <w:color w:val="auto"/>
          <w:sz w:val="32"/>
          <w:szCs w:val="32"/>
        </w:rPr>
        <w:t xml:space="preserve">được </w:t>
      </w:r>
      <w:r w:rsidR="00D04763" w:rsidRPr="003F71B4">
        <w:rPr>
          <w:color w:val="auto"/>
          <w:sz w:val="32"/>
          <w:szCs w:val="32"/>
        </w:rPr>
        <w:t>ý của vị quốc vương này, trong lòng đã muốn tặng thanh kiếm đó cho ông, nhưng vì phải gấp rút đi sứ</w:t>
      </w:r>
      <w:r w:rsidR="00370E95" w:rsidRPr="003F71B4">
        <w:rPr>
          <w:color w:val="auto"/>
          <w:sz w:val="32"/>
          <w:szCs w:val="32"/>
        </w:rPr>
        <w:t xml:space="preserve"> cho nên không thể tặng đượ</w:t>
      </w:r>
      <w:r w:rsidR="00370A2A" w:rsidRPr="003F71B4">
        <w:rPr>
          <w:color w:val="auto"/>
          <w:sz w:val="32"/>
          <w:szCs w:val="32"/>
        </w:rPr>
        <w:t>c. Đ</w:t>
      </w:r>
      <w:r w:rsidR="00370E95" w:rsidRPr="003F71B4">
        <w:rPr>
          <w:color w:val="auto"/>
          <w:sz w:val="32"/>
          <w:szCs w:val="32"/>
        </w:rPr>
        <w:t>ợi trên đường trở về ông lại đi qua nước Từ</w:t>
      </w:r>
      <w:r w:rsidR="0042773B" w:rsidRPr="003F71B4">
        <w:rPr>
          <w:color w:val="auto"/>
          <w:sz w:val="32"/>
          <w:szCs w:val="32"/>
        </w:rPr>
        <w:t>,</w:t>
      </w:r>
      <w:r w:rsidR="00370E95" w:rsidRPr="003F71B4">
        <w:rPr>
          <w:color w:val="auto"/>
          <w:sz w:val="32"/>
          <w:szCs w:val="32"/>
        </w:rPr>
        <w:t xml:space="preserve"> </w:t>
      </w:r>
      <w:r w:rsidR="00FF25FA" w:rsidRPr="003F71B4">
        <w:rPr>
          <w:color w:val="auto"/>
          <w:sz w:val="32"/>
          <w:szCs w:val="32"/>
        </w:rPr>
        <w:t>lúc đó</w:t>
      </w:r>
      <w:r w:rsidR="00370E95" w:rsidRPr="003F71B4">
        <w:rPr>
          <w:color w:val="auto"/>
          <w:sz w:val="32"/>
          <w:szCs w:val="32"/>
        </w:rPr>
        <w:t xml:space="preserve"> sẽ tặng</w:t>
      </w:r>
      <w:r w:rsidR="00BC5700" w:rsidRPr="003F71B4">
        <w:rPr>
          <w:color w:val="auto"/>
          <w:sz w:val="32"/>
          <w:szCs w:val="32"/>
        </w:rPr>
        <w:t xml:space="preserve"> kiếm cho vị quốc vương này. Nhưng không may là vị quốc vương nước Từ này đã qua đời. Quý Trát đã đến </w:t>
      </w:r>
      <w:r w:rsidR="006C7D98" w:rsidRPr="003F71B4">
        <w:rPr>
          <w:color w:val="auto"/>
          <w:sz w:val="32"/>
          <w:szCs w:val="32"/>
        </w:rPr>
        <w:t xml:space="preserve">trước phần </w:t>
      </w:r>
      <w:r w:rsidR="003E60D9" w:rsidRPr="003F71B4">
        <w:rPr>
          <w:color w:val="auto"/>
          <w:sz w:val="32"/>
          <w:szCs w:val="32"/>
        </w:rPr>
        <w:t xml:space="preserve">mộ của quốc vương nước Từ và nói </w:t>
      </w:r>
      <w:r w:rsidR="0034611A" w:rsidRPr="003F71B4">
        <w:rPr>
          <w:color w:val="auto"/>
          <w:sz w:val="32"/>
          <w:szCs w:val="32"/>
        </w:rPr>
        <w:t>trước</w:t>
      </w:r>
      <w:r w:rsidR="003E60D9" w:rsidRPr="003F71B4">
        <w:rPr>
          <w:color w:val="auto"/>
          <w:sz w:val="32"/>
          <w:szCs w:val="32"/>
        </w:rPr>
        <w:t xml:space="preserve"> phần mộ rằ</w:t>
      </w:r>
      <w:r w:rsidR="0034611A" w:rsidRPr="003F71B4">
        <w:rPr>
          <w:color w:val="auto"/>
          <w:sz w:val="32"/>
          <w:szCs w:val="32"/>
        </w:rPr>
        <w:t>ng</w:t>
      </w:r>
      <w:r w:rsidR="00A7161D">
        <w:rPr>
          <w:color w:val="auto"/>
          <w:sz w:val="32"/>
          <w:szCs w:val="32"/>
        </w:rPr>
        <w:t>:</w:t>
      </w:r>
      <w:r w:rsidR="0034611A" w:rsidRPr="003F71B4">
        <w:rPr>
          <w:color w:val="auto"/>
          <w:sz w:val="32"/>
          <w:szCs w:val="32"/>
        </w:rPr>
        <w:t xml:space="preserve"> </w:t>
      </w:r>
      <w:r w:rsidR="0034611A" w:rsidRPr="00DA1C74">
        <w:rPr>
          <w:color w:val="auto"/>
          <w:sz w:val="32"/>
          <w:szCs w:val="32"/>
        </w:rPr>
        <w:t>“</w:t>
      </w:r>
      <w:r w:rsidR="00A7161D" w:rsidRPr="00DA1C74">
        <w:rPr>
          <w:color w:val="auto"/>
          <w:sz w:val="32"/>
          <w:szCs w:val="32"/>
        </w:rPr>
        <w:t>L</w:t>
      </w:r>
      <w:r w:rsidR="0034611A" w:rsidRPr="00DA1C74">
        <w:rPr>
          <w:color w:val="auto"/>
          <w:sz w:val="32"/>
          <w:szCs w:val="32"/>
        </w:rPr>
        <w:t>úc đó tâm tôi</w:t>
      </w:r>
      <w:r w:rsidR="003E60D9" w:rsidRPr="00DA1C74">
        <w:rPr>
          <w:color w:val="auto"/>
          <w:sz w:val="32"/>
          <w:szCs w:val="32"/>
        </w:rPr>
        <w:t xml:space="preserve"> đã hứa </w:t>
      </w:r>
      <w:r w:rsidR="00867631" w:rsidRPr="00DA1C74">
        <w:rPr>
          <w:color w:val="auto"/>
          <w:sz w:val="32"/>
          <w:szCs w:val="32"/>
        </w:rPr>
        <w:t xml:space="preserve">sẽ tặng thanh bảo kiếm này cho ngài, mặc dù hiện nay </w:t>
      </w:r>
      <w:r w:rsidR="00A320E3" w:rsidRPr="00DA1C74">
        <w:rPr>
          <w:color w:val="auto"/>
          <w:sz w:val="32"/>
          <w:szCs w:val="32"/>
        </w:rPr>
        <w:t>n</w:t>
      </w:r>
      <w:r w:rsidR="00867631" w:rsidRPr="00DA1C74">
        <w:rPr>
          <w:color w:val="auto"/>
          <w:sz w:val="32"/>
          <w:szCs w:val="32"/>
        </w:rPr>
        <w:t xml:space="preserve">gài không còn nữa </w:t>
      </w:r>
      <w:r w:rsidR="00A320E3" w:rsidRPr="00DA1C74">
        <w:rPr>
          <w:color w:val="auto"/>
          <w:sz w:val="32"/>
          <w:szCs w:val="32"/>
        </w:rPr>
        <w:t>nhưng</w:t>
      </w:r>
      <w:r w:rsidR="00A51C80" w:rsidRPr="00DA1C74">
        <w:rPr>
          <w:color w:val="auto"/>
          <w:sz w:val="32"/>
          <w:szCs w:val="32"/>
        </w:rPr>
        <w:t xml:space="preserve"> tôi vẫn để thanh bảo kiếm </w:t>
      </w:r>
      <w:r w:rsidR="00A320E3" w:rsidRPr="00DA1C74">
        <w:rPr>
          <w:color w:val="auto"/>
          <w:sz w:val="32"/>
          <w:szCs w:val="32"/>
        </w:rPr>
        <w:t xml:space="preserve">này </w:t>
      </w:r>
      <w:r w:rsidR="00A51C80" w:rsidRPr="00DA1C74">
        <w:rPr>
          <w:color w:val="auto"/>
          <w:sz w:val="32"/>
          <w:szCs w:val="32"/>
        </w:rPr>
        <w:t xml:space="preserve">lại cho </w:t>
      </w:r>
      <w:r w:rsidR="00A320E3" w:rsidRPr="00DA1C74">
        <w:rPr>
          <w:color w:val="auto"/>
          <w:sz w:val="32"/>
          <w:szCs w:val="32"/>
        </w:rPr>
        <w:t>n</w:t>
      </w:r>
      <w:r w:rsidR="00A51C80" w:rsidRPr="00DA1C74">
        <w:rPr>
          <w:color w:val="auto"/>
          <w:sz w:val="32"/>
          <w:szCs w:val="32"/>
        </w:rPr>
        <w:t>gài”</w:t>
      </w:r>
      <w:r w:rsidR="009A3057" w:rsidRPr="00DA1C74">
        <w:rPr>
          <w:color w:val="auto"/>
          <w:sz w:val="32"/>
          <w:szCs w:val="32"/>
        </w:rPr>
        <w:t xml:space="preserve">. </w:t>
      </w:r>
      <w:r w:rsidR="00033374" w:rsidRPr="003F71B4">
        <w:rPr>
          <w:color w:val="auto"/>
          <w:sz w:val="32"/>
          <w:szCs w:val="32"/>
        </w:rPr>
        <w:t>Vậy là</w:t>
      </w:r>
      <w:r w:rsidR="009A3057" w:rsidRPr="003F71B4">
        <w:rPr>
          <w:color w:val="auto"/>
          <w:sz w:val="32"/>
          <w:szCs w:val="32"/>
        </w:rPr>
        <w:t xml:space="preserve"> ông treo thanh bảo kiế</w:t>
      </w:r>
      <w:r w:rsidR="00A7161D">
        <w:rPr>
          <w:color w:val="auto"/>
          <w:sz w:val="32"/>
          <w:szCs w:val="32"/>
        </w:rPr>
        <w:t xml:space="preserve">m </w:t>
      </w:r>
      <w:r w:rsidR="009A3057" w:rsidRPr="003F71B4">
        <w:rPr>
          <w:color w:val="auto"/>
          <w:sz w:val="32"/>
          <w:szCs w:val="32"/>
        </w:rPr>
        <w:t xml:space="preserve">lên cành cây bên phần mộ rồi </w:t>
      </w:r>
      <w:r w:rsidR="00033374" w:rsidRPr="003F71B4">
        <w:rPr>
          <w:color w:val="auto"/>
          <w:sz w:val="32"/>
          <w:szCs w:val="32"/>
        </w:rPr>
        <w:t xml:space="preserve">trở về. Chuyện này có tên là “Quý </w:t>
      </w:r>
      <w:r w:rsidR="0042773B" w:rsidRPr="003F71B4">
        <w:rPr>
          <w:color w:val="auto"/>
          <w:sz w:val="32"/>
          <w:szCs w:val="32"/>
        </w:rPr>
        <w:t xml:space="preserve">Trát </w:t>
      </w:r>
      <w:r w:rsidR="00033374" w:rsidRPr="003F71B4">
        <w:rPr>
          <w:color w:val="auto"/>
          <w:sz w:val="32"/>
          <w:szCs w:val="32"/>
        </w:rPr>
        <w:t>treo kiếm”</w:t>
      </w:r>
      <w:r w:rsidR="006E0FCA" w:rsidRPr="003F71B4">
        <w:rPr>
          <w:color w:val="auto"/>
          <w:sz w:val="32"/>
          <w:szCs w:val="32"/>
        </w:rPr>
        <w:t xml:space="preserve">. Bạn xem người xưa đối với </w:t>
      </w:r>
      <w:r w:rsidR="00A7161D">
        <w:rPr>
          <w:color w:val="auto"/>
          <w:sz w:val="32"/>
          <w:szCs w:val="32"/>
        </w:rPr>
        <w:t>một</w:t>
      </w:r>
      <w:r w:rsidR="00A7161D" w:rsidRPr="003F71B4">
        <w:rPr>
          <w:color w:val="auto"/>
          <w:sz w:val="32"/>
          <w:szCs w:val="32"/>
        </w:rPr>
        <w:t xml:space="preserve"> </w:t>
      </w:r>
      <w:r w:rsidR="006E0FCA" w:rsidRPr="003F71B4">
        <w:rPr>
          <w:color w:val="auto"/>
          <w:sz w:val="32"/>
          <w:szCs w:val="32"/>
        </w:rPr>
        <w:t>ý niệm của mình cũng giữ lời hứa như vậy</w:t>
      </w:r>
      <w:r w:rsidR="00D81F1B" w:rsidRPr="003F71B4">
        <w:rPr>
          <w:color w:val="auto"/>
          <w:sz w:val="32"/>
          <w:szCs w:val="32"/>
        </w:rPr>
        <w:t>, cũng thành tín như vậy.</w:t>
      </w:r>
      <w:r w:rsidR="00A26D1D" w:rsidRPr="003F71B4">
        <w:rPr>
          <w:color w:val="auto"/>
          <w:sz w:val="32"/>
          <w:szCs w:val="32"/>
        </w:rPr>
        <w:t xml:space="preserve"> N</w:t>
      </w:r>
      <w:r w:rsidR="00D81F1B" w:rsidRPr="003F71B4">
        <w:rPr>
          <w:color w:val="auto"/>
          <w:sz w:val="32"/>
          <w:szCs w:val="32"/>
        </w:rPr>
        <w:t xml:space="preserve">ếu chúng ta nói lời mà không giữ lời thì </w:t>
      </w:r>
      <w:r w:rsidR="00A160CF" w:rsidRPr="003F71B4">
        <w:rPr>
          <w:color w:val="auto"/>
          <w:sz w:val="32"/>
          <w:szCs w:val="32"/>
        </w:rPr>
        <w:t xml:space="preserve">thật sự là </w:t>
      </w:r>
      <w:r w:rsidR="00D81F1B" w:rsidRPr="003F71B4">
        <w:rPr>
          <w:color w:val="auto"/>
          <w:sz w:val="32"/>
          <w:szCs w:val="32"/>
        </w:rPr>
        <w:t>vô cùng hổ thẹn</w:t>
      </w:r>
      <w:r w:rsidR="001D7EBB" w:rsidRPr="003F71B4">
        <w:rPr>
          <w:color w:val="auto"/>
          <w:sz w:val="32"/>
          <w:szCs w:val="32"/>
        </w:rPr>
        <w:t>.</w:t>
      </w:r>
    </w:p>
    <w:p w14:paraId="21F67893" w14:textId="77777777" w:rsidR="001D7EBB" w:rsidRPr="003F71B4" w:rsidRDefault="001D7EBB" w:rsidP="00341E95">
      <w:pPr>
        <w:spacing w:line="240" w:lineRule="auto"/>
        <w:jc w:val="both"/>
        <w:rPr>
          <w:color w:val="auto"/>
          <w:sz w:val="32"/>
          <w:szCs w:val="32"/>
        </w:rPr>
      </w:pPr>
      <w:r w:rsidRPr="003F71B4">
        <w:rPr>
          <w:color w:val="auto"/>
          <w:sz w:val="32"/>
          <w:szCs w:val="32"/>
        </w:rPr>
        <w:t xml:space="preserve">Bây giờ đã hết thời gian rồi. </w:t>
      </w:r>
      <w:r w:rsidR="00A26D1D" w:rsidRPr="003F71B4">
        <w:rPr>
          <w:color w:val="auto"/>
          <w:sz w:val="32"/>
          <w:szCs w:val="32"/>
        </w:rPr>
        <w:t>C</w:t>
      </w:r>
      <w:r w:rsidRPr="003F71B4">
        <w:rPr>
          <w:color w:val="auto"/>
          <w:sz w:val="32"/>
          <w:szCs w:val="32"/>
        </w:rPr>
        <w:t xml:space="preserve">húng ta tạm thời nghỉ </w:t>
      </w:r>
      <w:r w:rsidR="00A7161D">
        <w:rPr>
          <w:color w:val="auto"/>
          <w:sz w:val="32"/>
          <w:szCs w:val="32"/>
        </w:rPr>
        <w:t>năm</w:t>
      </w:r>
      <w:r w:rsidR="00A7161D" w:rsidRPr="003F71B4">
        <w:rPr>
          <w:color w:val="auto"/>
          <w:sz w:val="32"/>
          <w:szCs w:val="32"/>
        </w:rPr>
        <w:t xml:space="preserve"> </w:t>
      </w:r>
      <w:r w:rsidRPr="003F71B4">
        <w:rPr>
          <w:color w:val="auto"/>
          <w:sz w:val="32"/>
          <w:szCs w:val="32"/>
        </w:rPr>
        <w:t>phút, sau đó chúng ta sẽ tiếp tục thảo luận về chương “Tín”</w:t>
      </w:r>
      <w:r w:rsidR="00A26D1D" w:rsidRPr="003F71B4">
        <w:rPr>
          <w:color w:val="auto"/>
          <w:sz w:val="32"/>
          <w:szCs w:val="32"/>
        </w:rPr>
        <w:t xml:space="preserve"> này. X</w:t>
      </w:r>
      <w:r w:rsidRPr="003F71B4">
        <w:rPr>
          <w:color w:val="auto"/>
          <w:sz w:val="32"/>
          <w:szCs w:val="32"/>
        </w:rPr>
        <w:t>in cảm ơn mọi người.</w:t>
      </w:r>
      <w:r w:rsidR="00DA1C74">
        <w:rPr>
          <w:color w:val="auto"/>
          <w:sz w:val="32"/>
          <w:szCs w:val="32"/>
        </w:rPr>
        <w:t xml:space="preserve"> A Di Đà Phật!</w:t>
      </w:r>
    </w:p>
    <w:p w14:paraId="077C53EE" w14:textId="77777777" w:rsidR="005C63AA" w:rsidRPr="00641D0A" w:rsidRDefault="005C63AA" w:rsidP="00F10A32">
      <w:pPr>
        <w:spacing w:line="240" w:lineRule="auto"/>
        <w:rPr>
          <w:color w:val="auto"/>
          <w:sz w:val="28"/>
          <w:szCs w:val="28"/>
        </w:rPr>
      </w:pPr>
    </w:p>
    <w:sectPr w:rsidR="005C63AA" w:rsidRPr="00641D0A" w:rsidSect="00D77E54">
      <w:headerReference w:type="even" r:id="rId7"/>
      <w:headerReference w:type="default" r:id="rId8"/>
      <w:footerReference w:type="even" r:id="rId9"/>
      <w:footerReference w:type="default" r:id="rId10"/>
      <w:headerReference w:type="first" r:id="rId11"/>
      <w:footerReference w:type="first" r:id="rId12"/>
      <w:pgSz w:w="11907" w:h="16839"/>
      <w:pgMar w:top="709"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A0E1" w14:textId="77777777" w:rsidR="00514F68" w:rsidRDefault="00514F68" w:rsidP="00CF240F">
      <w:pPr>
        <w:spacing w:after="0" w:line="240" w:lineRule="auto"/>
      </w:pPr>
      <w:r>
        <w:separator/>
      </w:r>
    </w:p>
  </w:endnote>
  <w:endnote w:type="continuationSeparator" w:id="0">
    <w:p w14:paraId="6D1A9610" w14:textId="77777777" w:rsidR="00514F68" w:rsidRDefault="00514F68" w:rsidP="00CF2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6F72" w14:textId="77777777" w:rsidR="00CF240F" w:rsidRDefault="00CF2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2F1C" w14:textId="0C7FF712" w:rsidR="00CF240F" w:rsidRPr="00CF240F" w:rsidRDefault="00CF240F" w:rsidP="00CF240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2457" w14:textId="56CAA753" w:rsidR="00CF240F" w:rsidRPr="00CF240F" w:rsidRDefault="00CF240F" w:rsidP="00CF240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9A94" w14:textId="77777777" w:rsidR="00514F68" w:rsidRDefault="00514F68" w:rsidP="00CF240F">
      <w:pPr>
        <w:spacing w:after="0" w:line="240" w:lineRule="auto"/>
      </w:pPr>
      <w:r>
        <w:separator/>
      </w:r>
    </w:p>
  </w:footnote>
  <w:footnote w:type="continuationSeparator" w:id="0">
    <w:p w14:paraId="46659FF6" w14:textId="77777777" w:rsidR="00514F68" w:rsidRDefault="00514F68" w:rsidP="00CF2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ED69" w14:textId="77777777" w:rsidR="00CF240F" w:rsidRDefault="00CF2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86E0" w14:textId="77777777" w:rsidR="00CF240F" w:rsidRDefault="00CF24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435BE" w14:textId="77777777" w:rsidR="00CF240F" w:rsidRDefault="00CF2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68C"/>
    <w:rsid w:val="00004B09"/>
    <w:rsid w:val="00005DCD"/>
    <w:rsid w:val="00012338"/>
    <w:rsid w:val="000131A9"/>
    <w:rsid w:val="000136CE"/>
    <w:rsid w:val="00014826"/>
    <w:rsid w:val="0001567D"/>
    <w:rsid w:val="0001729C"/>
    <w:rsid w:val="00021D6C"/>
    <w:rsid w:val="000252F0"/>
    <w:rsid w:val="00033374"/>
    <w:rsid w:val="000362C2"/>
    <w:rsid w:val="00040EC0"/>
    <w:rsid w:val="00041048"/>
    <w:rsid w:val="00045151"/>
    <w:rsid w:val="000451C7"/>
    <w:rsid w:val="00045459"/>
    <w:rsid w:val="0004612D"/>
    <w:rsid w:val="00046D25"/>
    <w:rsid w:val="00050497"/>
    <w:rsid w:val="00050E5C"/>
    <w:rsid w:val="000541F0"/>
    <w:rsid w:val="00064A5D"/>
    <w:rsid w:val="00084A8F"/>
    <w:rsid w:val="00085B85"/>
    <w:rsid w:val="00086C3A"/>
    <w:rsid w:val="0008716C"/>
    <w:rsid w:val="00090FE7"/>
    <w:rsid w:val="000971D6"/>
    <w:rsid w:val="000975F8"/>
    <w:rsid w:val="00097F0B"/>
    <w:rsid w:val="000A221A"/>
    <w:rsid w:val="000A655D"/>
    <w:rsid w:val="000B13A6"/>
    <w:rsid w:val="000B13DE"/>
    <w:rsid w:val="000B76FC"/>
    <w:rsid w:val="000C1A38"/>
    <w:rsid w:val="000C2F5F"/>
    <w:rsid w:val="000C7171"/>
    <w:rsid w:val="000C7FCA"/>
    <w:rsid w:val="000D370E"/>
    <w:rsid w:val="000D3A36"/>
    <w:rsid w:val="000D4FEC"/>
    <w:rsid w:val="000D5B61"/>
    <w:rsid w:val="000D5B88"/>
    <w:rsid w:val="000E0387"/>
    <w:rsid w:val="000E33A6"/>
    <w:rsid w:val="00105212"/>
    <w:rsid w:val="00105B10"/>
    <w:rsid w:val="0010677C"/>
    <w:rsid w:val="00110B4E"/>
    <w:rsid w:val="00113562"/>
    <w:rsid w:val="001175FA"/>
    <w:rsid w:val="001227BD"/>
    <w:rsid w:val="00122DDF"/>
    <w:rsid w:val="00124C7A"/>
    <w:rsid w:val="001277CE"/>
    <w:rsid w:val="00127BC6"/>
    <w:rsid w:val="001311BC"/>
    <w:rsid w:val="001327DC"/>
    <w:rsid w:val="0013451A"/>
    <w:rsid w:val="00134638"/>
    <w:rsid w:val="00135471"/>
    <w:rsid w:val="00141EE2"/>
    <w:rsid w:val="00152079"/>
    <w:rsid w:val="00155694"/>
    <w:rsid w:val="001560B5"/>
    <w:rsid w:val="00162D55"/>
    <w:rsid w:val="0016442D"/>
    <w:rsid w:val="00164CE6"/>
    <w:rsid w:val="00165046"/>
    <w:rsid w:val="001675D9"/>
    <w:rsid w:val="001775EF"/>
    <w:rsid w:val="00187FD0"/>
    <w:rsid w:val="0019130F"/>
    <w:rsid w:val="00192C7E"/>
    <w:rsid w:val="00195B0B"/>
    <w:rsid w:val="001972FD"/>
    <w:rsid w:val="001A3A9F"/>
    <w:rsid w:val="001B1968"/>
    <w:rsid w:val="001B25A9"/>
    <w:rsid w:val="001B3A56"/>
    <w:rsid w:val="001C079C"/>
    <w:rsid w:val="001D7EBB"/>
    <w:rsid w:val="001F1A3F"/>
    <w:rsid w:val="001F2DC7"/>
    <w:rsid w:val="001F48BE"/>
    <w:rsid w:val="001F567B"/>
    <w:rsid w:val="00206458"/>
    <w:rsid w:val="00206461"/>
    <w:rsid w:val="002069AB"/>
    <w:rsid w:val="002077FB"/>
    <w:rsid w:val="00212270"/>
    <w:rsid w:val="00217F26"/>
    <w:rsid w:val="0022103C"/>
    <w:rsid w:val="002267A6"/>
    <w:rsid w:val="00232DE5"/>
    <w:rsid w:val="00234CCD"/>
    <w:rsid w:val="00235220"/>
    <w:rsid w:val="00237D86"/>
    <w:rsid w:val="00243468"/>
    <w:rsid w:val="00251231"/>
    <w:rsid w:val="00257AA3"/>
    <w:rsid w:val="00265592"/>
    <w:rsid w:val="002673AD"/>
    <w:rsid w:val="00271396"/>
    <w:rsid w:val="00275275"/>
    <w:rsid w:val="0027775F"/>
    <w:rsid w:val="00281C28"/>
    <w:rsid w:val="002830B0"/>
    <w:rsid w:val="0029281F"/>
    <w:rsid w:val="002945F8"/>
    <w:rsid w:val="00295A12"/>
    <w:rsid w:val="002A1680"/>
    <w:rsid w:val="002A213E"/>
    <w:rsid w:val="002A5C4F"/>
    <w:rsid w:val="002B07FC"/>
    <w:rsid w:val="002B642F"/>
    <w:rsid w:val="002C19EA"/>
    <w:rsid w:val="002C2063"/>
    <w:rsid w:val="002C2AE0"/>
    <w:rsid w:val="002C5532"/>
    <w:rsid w:val="002D0E65"/>
    <w:rsid w:val="002D139B"/>
    <w:rsid w:val="002D3843"/>
    <w:rsid w:val="002D38DD"/>
    <w:rsid w:val="002D610B"/>
    <w:rsid w:val="002E15BF"/>
    <w:rsid w:val="002E68F5"/>
    <w:rsid w:val="002F1034"/>
    <w:rsid w:val="002F19F7"/>
    <w:rsid w:val="00301BB2"/>
    <w:rsid w:val="00301CA2"/>
    <w:rsid w:val="00302536"/>
    <w:rsid w:val="003078D5"/>
    <w:rsid w:val="00307F3B"/>
    <w:rsid w:val="00315A6F"/>
    <w:rsid w:val="0031723A"/>
    <w:rsid w:val="00322300"/>
    <w:rsid w:val="00332197"/>
    <w:rsid w:val="00335CA1"/>
    <w:rsid w:val="00341E95"/>
    <w:rsid w:val="00342B06"/>
    <w:rsid w:val="0034611A"/>
    <w:rsid w:val="00346531"/>
    <w:rsid w:val="0035140D"/>
    <w:rsid w:val="00356AEC"/>
    <w:rsid w:val="00362229"/>
    <w:rsid w:val="00370A2A"/>
    <w:rsid w:val="00370E95"/>
    <w:rsid w:val="0037218D"/>
    <w:rsid w:val="003750DA"/>
    <w:rsid w:val="00375412"/>
    <w:rsid w:val="00376B74"/>
    <w:rsid w:val="00376FE1"/>
    <w:rsid w:val="00382CFA"/>
    <w:rsid w:val="003846BE"/>
    <w:rsid w:val="00387539"/>
    <w:rsid w:val="0038778C"/>
    <w:rsid w:val="00391750"/>
    <w:rsid w:val="003942B6"/>
    <w:rsid w:val="0039569A"/>
    <w:rsid w:val="003A37F8"/>
    <w:rsid w:val="003A6294"/>
    <w:rsid w:val="003B0634"/>
    <w:rsid w:val="003B0C6C"/>
    <w:rsid w:val="003B20EE"/>
    <w:rsid w:val="003C06AC"/>
    <w:rsid w:val="003C5DF4"/>
    <w:rsid w:val="003C6279"/>
    <w:rsid w:val="003D0027"/>
    <w:rsid w:val="003D1A0C"/>
    <w:rsid w:val="003D5C22"/>
    <w:rsid w:val="003E30FC"/>
    <w:rsid w:val="003E60D9"/>
    <w:rsid w:val="003F0692"/>
    <w:rsid w:val="003F71B4"/>
    <w:rsid w:val="004147F6"/>
    <w:rsid w:val="00414CA0"/>
    <w:rsid w:val="00416146"/>
    <w:rsid w:val="00416BA4"/>
    <w:rsid w:val="00417C23"/>
    <w:rsid w:val="00424574"/>
    <w:rsid w:val="0042773B"/>
    <w:rsid w:val="004304D8"/>
    <w:rsid w:val="004328E3"/>
    <w:rsid w:val="00432B1D"/>
    <w:rsid w:val="0043372E"/>
    <w:rsid w:val="00434A63"/>
    <w:rsid w:val="00434D6B"/>
    <w:rsid w:val="00435E09"/>
    <w:rsid w:val="004364D1"/>
    <w:rsid w:val="00437728"/>
    <w:rsid w:val="00453657"/>
    <w:rsid w:val="004558D5"/>
    <w:rsid w:val="0045787F"/>
    <w:rsid w:val="00462F5C"/>
    <w:rsid w:val="00465504"/>
    <w:rsid w:val="0046600E"/>
    <w:rsid w:val="00473515"/>
    <w:rsid w:val="004754E2"/>
    <w:rsid w:val="004815BD"/>
    <w:rsid w:val="00482316"/>
    <w:rsid w:val="004853D2"/>
    <w:rsid w:val="00490063"/>
    <w:rsid w:val="00490B92"/>
    <w:rsid w:val="00492EF4"/>
    <w:rsid w:val="00493599"/>
    <w:rsid w:val="00497578"/>
    <w:rsid w:val="004A341C"/>
    <w:rsid w:val="004A44D4"/>
    <w:rsid w:val="004A473D"/>
    <w:rsid w:val="004B2D51"/>
    <w:rsid w:val="004B56A3"/>
    <w:rsid w:val="004C4EFC"/>
    <w:rsid w:val="004D7747"/>
    <w:rsid w:val="004E1BFD"/>
    <w:rsid w:val="004E6C6A"/>
    <w:rsid w:val="004E7590"/>
    <w:rsid w:val="004F25C0"/>
    <w:rsid w:val="004F43EB"/>
    <w:rsid w:val="00500655"/>
    <w:rsid w:val="00501A8F"/>
    <w:rsid w:val="005021E1"/>
    <w:rsid w:val="00503171"/>
    <w:rsid w:val="005036E2"/>
    <w:rsid w:val="00514F68"/>
    <w:rsid w:val="0051620D"/>
    <w:rsid w:val="00524E6A"/>
    <w:rsid w:val="00527CBA"/>
    <w:rsid w:val="00531118"/>
    <w:rsid w:val="00537D8A"/>
    <w:rsid w:val="005406FD"/>
    <w:rsid w:val="00544948"/>
    <w:rsid w:val="005449DA"/>
    <w:rsid w:val="00554C18"/>
    <w:rsid w:val="005555AD"/>
    <w:rsid w:val="005560B6"/>
    <w:rsid w:val="0056102E"/>
    <w:rsid w:val="00563ECD"/>
    <w:rsid w:val="00567363"/>
    <w:rsid w:val="005704E6"/>
    <w:rsid w:val="005744CE"/>
    <w:rsid w:val="00581A8A"/>
    <w:rsid w:val="005870FF"/>
    <w:rsid w:val="00587703"/>
    <w:rsid w:val="00590CDE"/>
    <w:rsid w:val="005947C9"/>
    <w:rsid w:val="00594953"/>
    <w:rsid w:val="0059630F"/>
    <w:rsid w:val="005A1747"/>
    <w:rsid w:val="005A3BF0"/>
    <w:rsid w:val="005A45F6"/>
    <w:rsid w:val="005B6443"/>
    <w:rsid w:val="005B6BA5"/>
    <w:rsid w:val="005B71BE"/>
    <w:rsid w:val="005C1DAE"/>
    <w:rsid w:val="005C3831"/>
    <w:rsid w:val="005C4864"/>
    <w:rsid w:val="005C63AA"/>
    <w:rsid w:val="005D7137"/>
    <w:rsid w:val="005E256E"/>
    <w:rsid w:val="005E453D"/>
    <w:rsid w:val="005E57A6"/>
    <w:rsid w:val="005E6D3D"/>
    <w:rsid w:val="005F1E70"/>
    <w:rsid w:val="005F2241"/>
    <w:rsid w:val="005F33AB"/>
    <w:rsid w:val="005F7889"/>
    <w:rsid w:val="005F7CB3"/>
    <w:rsid w:val="00610666"/>
    <w:rsid w:val="00610E49"/>
    <w:rsid w:val="00621C73"/>
    <w:rsid w:val="006247E8"/>
    <w:rsid w:val="00624A8A"/>
    <w:rsid w:val="00626657"/>
    <w:rsid w:val="00626B3A"/>
    <w:rsid w:val="00632E0E"/>
    <w:rsid w:val="006343F5"/>
    <w:rsid w:val="00634EE7"/>
    <w:rsid w:val="00640EAA"/>
    <w:rsid w:val="00641D0A"/>
    <w:rsid w:val="00641F7B"/>
    <w:rsid w:val="00642EE9"/>
    <w:rsid w:val="006445CD"/>
    <w:rsid w:val="00646B84"/>
    <w:rsid w:val="00656C92"/>
    <w:rsid w:val="00657405"/>
    <w:rsid w:val="006612D5"/>
    <w:rsid w:val="006632A4"/>
    <w:rsid w:val="0066424B"/>
    <w:rsid w:val="006837FE"/>
    <w:rsid w:val="006873CC"/>
    <w:rsid w:val="00687888"/>
    <w:rsid w:val="00690047"/>
    <w:rsid w:val="0069368C"/>
    <w:rsid w:val="006937E5"/>
    <w:rsid w:val="00694AF9"/>
    <w:rsid w:val="00696F9B"/>
    <w:rsid w:val="006A0A08"/>
    <w:rsid w:val="006A2837"/>
    <w:rsid w:val="006A6050"/>
    <w:rsid w:val="006B0898"/>
    <w:rsid w:val="006B1FA5"/>
    <w:rsid w:val="006B26BC"/>
    <w:rsid w:val="006B30BE"/>
    <w:rsid w:val="006C1B1F"/>
    <w:rsid w:val="006C23C8"/>
    <w:rsid w:val="006C6034"/>
    <w:rsid w:val="006C7BB5"/>
    <w:rsid w:val="006C7D98"/>
    <w:rsid w:val="006D3AA4"/>
    <w:rsid w:val="006D6B9F"/>
    <w:rsid w:val="006D7396"/>
    <w:rsid w:val="006E0FCA"/>
    <w:rsid w:val="006E5B36"/>
    <w:rsid w:val="006E758B"/>
    <w:rsid w:val="006F1267"/>
    <w:rsid w:val="006F6C66"/>
    <w:rsid w:val="00707D33"/>
    <w:rsid w:val="00710FA0"/>
    <w:rsid w:val="00713D06"/>
    <w:rsid w:val="00714916"/>
    <w:rsid w:val="00715705"/>
    <w:rsid w:val="00715815"/>
    <w:rsid w:val="00716525"/>
    <w:rsid w:val="00722EBB"/>
    <w:rsid w:val="00735902"/>
    <w:rsid w:val="00735C31"/>
    <w:rsid w:val="00735D37"/>
    <w:rsid w:val="007401CF"/>
    <w:rsid w:val="007427D7"/>
    <w:rsid w:val="007541BB"/>
    <w:rsid w:val="00763A8B"/>
    <w:rsid w:val="00763DF2"/>
    <w:rsid w:val="00766B5D"/>
    <w:rsid w:val="00776018"/>
    <w:rsid w:val="007765F4"/>
    <w:rsid w:val="00776824"/>
    <w:rsid w:val="007805EF"/>
    <w:rsid w:val="00782125"/>
    <w:rsid w:val="00783F93"/>
    <w:rsid w:val="007869AF"/>
    <w:rsid w:val="00792DA5"/>
    <w:rsid w:val="00794457"/>
    <w:rsid w:val="007945A0"/>
    <w:rsid w:val="00797EF7"/>
    <w:rsid w:val="007A14E8"/>
    <w:rsid w:val="007A2D75"/>
    <w:rsid w:val="007B05EA"/>
    <w:rsid w:val="007B3253"/>
    <w:rsid w:val="007B6D02"/>
    <w:rsid w:val="007C319E"/>
    <w:rsid w:val="007C37F8"/>
    <w:rsid w:val="007C681F"/>
    <w:rsid w:val="007C6917"/>
    <w:rsid w:val="007D2829"/>
    <w:rsid w:val="007D77A5"/>
    <w:rsid w:val="007E1508"/>
    <w:rsid w:val="007E4038"/>
    <w:rsid w:val="007E5B40"/>
    <w:rsid w:val="007E7593"/>
    <w:rsid w:val="007F0259"/>
    <w:rsid w:val="007F25C5"/>
    <w:rsid w:val="00810E2C"/>
    <w:rsid w:val="00810EB5"/>
    <w:rsid w:val="00811C76"/>
    <w:rsid w:val="00811E1C"/>
    <w:rsid w:val="00821259"/>
    <w:rsid w:val="008332B4"/>
    <w:rsid w:val="00835600"/>
    <w:rsid w:val="00837CA5"/>
    <w:rsid w:val="008432D3"/>
    <w:rsid w:val="0085081B"/>
    <w:rsid w:val="00852000"/>
    <w:rsid w:val="00855F51"/>
    <w:rsid w:val="00857E7C"/>
    <w:rsid w:val="008602B8"/>
    <w:rsid w:val="008618CC"/>
    <w:rsid w:val="008654DF"/>
    <w:rsid w:val="00865F78"/>
    <w:rsid w:val="00867631"/>
    <w:rsid w:val="00872ED0"/>
    <w:rsid w:val="00877441"/>
    <w:rsid w:val="00887ED0"/>
    <w:rsid w:val="00896221"/>
    <w:rsid w:val="008A3B61"/>
    <w:rsid w:val="008A46EB"/>
    <w:rsid w:val="008B0EAD"/>
    <w:rsid w:val="008B1756"/>
    <w:rsid w:val="008B6347"/>
    <w:rsid w:val="008B6EE7"/>
    <w:rsid w:val="008C4D11"/>
    <w:rsid w:val="008C5346"/>
    <w:rsid w:val="008C604E"/>
    <w:rsid w:val="008D13EB"/>
    <w:rsid w:val="008D6DA5"/>
    <w:rsid w:val="008E0345"/>
    <w:rsid w:val="008E15BE"/>
    <w:rsid w:val="008E63E0"/>
    <w:rsid w:val="008E7FF8"/>
    <w:rsid w:val="009030B8"/>
    <w:rsid w:val="00905C1C"/>
    <w:rsid w:val="0090674E"/>
    <w:rsid w:val="00906FF3"/>
    <w:rsid w:val="0091319E"/>
    <w:rsid w:val="009162B7"/>
    <w:rsid w:val="00932F19"/>
    <w:rsid w:val="00944C39"/>
    <w:rsid w:val="00946650"/>
    <w:rsid w:val="00946A32"/>
    <w:rsid w:val="00950149"/>
    <w:rsid w:val="009529B7"/>
    <w:rsid w:val="00953333"/>
    <w:rsid w:val="00954217"/>
    <w:rsid w:val="00957956"/>
    <w:rsid w:val="009622A6"/>
    <w:rsid w:val="00964203"/>
    <w:rsid w:val="009704BD"/>
    <w:rsid w:val="00974B34"/>
    <w:rsid w:val="00975394"/>
    <w:rsid w:val="00977751"/>
    <w:rsid w:val="00982331"/>
    <w:rsid w:val="00982394"/>
    <w:rsid w:val="00983992"/>
    <w:rsid w:val="00990BF7"/>
    <w:rsid w:val="00991120"/>
    <w:rsid w:val="0099205A"/>
    <w:rsid w:val="009922AE"/>
    <w:rsid w:val="00992335"/>
    <w:rsid w:val="00992935"/>
    <w:rsid w:val="00994491"/>
    <w:rsid w:val="00995A10"/>
    <w:rsid w:val="009A3057"/>
    <w:rsid w:val="009A3C25"/>
    <w:rsid w:val="009A7DE2"/>
    <w:rsid w:val="009B0402"/>
    <w:rsid w:val="009B047F"/>
    <w:rsid w:val="009B0BD1"/>
    <w:rsid w:val="009B5BAB"/>
    <w:rsid w:val="009C483E"/>
    <w:rsid w:val="009C5969"/>
    <w:rsid w:val="009D243A"/>
    <w:rsid w:val="009D3675"/>
    <w:rsid w:val="009D523A"/>
    <w:rsid w:val="009E0CF3"/>
    <w:rsid w:val="009E2645"/>
    <w:rsid w:val="009E732F"/>
    <w:rsid w:val="009E7BE9"/>
    <w:rsid w:val="00A00411"/>
    <w:rsid w:val="00A01C9A"/>
    <w:rsid w:val="00A028E1"/>
    <w:rsid w:val="00A0382A"/>
    <w:rsid w:val="00A11901"/>
    <w:rsid w:val="00A160CF"/>
    <w:rsid w:val="00A224D4"/>
    <w:rsid w:val="00A252F3"/>
    <w:rsid w:val="00A26D1D"/>
    <w:rsid w:val="00A271C4"/>
    <w:rsid w:val="00A31123"/>
    <w:rsid w:val="00A320E3"/>
    <w:rsid w:val="00A422E8"/>
    <w:rsid w:val="00A51BF4"/>
    <w:rsid w:val="00A51C80"/>
    <w:rsid w:val="00A52534"/>
    <w:rsid w:val="00A531CA"/>
    <w:rsid w:val="00A61AC1"/>
    <w:rsid w:val="00A6680D"/>
    <w:rsid w:val="00A71410"/>
    <w:rsid w:val="00A7161D"/>
    <w:rsid w:val="00A76050"/>
    <w:rsid w:val="00A8062A"/>
    <w:rsid w:val="00A82CF0"/>
    <w:rsid w:val="00A837D7"/>
    <w:rsid w:val="00A85865"/>
    <w:rsid w:val="00A85B76"/>
    <w:rsid w:val="00A939DF"/>
    <w:rsid w:val="00A95C15"/>
    <w:rsid w:val="00AA343B"/>
    <w:rsid w:val="00AA4A68"/>
    <w:rsid w:val="00AB1021"/>
    <w:rsid w:val="00AB22C5"/>
    <w:rsid w:val="00AB5591"/>
    <w:rsid w:val="00AC1FE4"/>
    <w:rsid w:val="00AC2564"/>
    <w:rsid w:val="00AC3632"/>
    <w:rsid w:val="00AC399C"/>
    <w:rsid w:val="00AC495D"/>
    <w:rsid w:val="00AC72FC"/>
    <w:rsid w:val="00AD2898"/>
    <w:rsid w:val="00AD5894"/>
    <w:rsid w:val="00AE74B2"/>
    <w:rsid w:val="00B00DB7"/>
    <w:rsid w:val="00B00EC1"/>
    <w:rsid w:val="00B034EF"/>
    <w:rsid w:val="00B0350D"/>
    <w:rsid w:val="00B04AC0"/>
    <w:rsid w:val="00B04D2E"/>
    <w:rsid w:val="00B07140"/>
    <w:rsid w:val="00B0724A"/>
    <w:rsid w:val="00B14911"/>
    <w:rsid w:val="00B14C27"/>
    <w:rsid w:val="00B23C4C"/>
    <w:rsid w:val="00B24BD5"/>
    <w:rsid w:val="00B24E86"/>
    <w:rsid w:val="00B2610B"/>
    <w:rsid w:val="00B26404"/>
    <w:rsid w:val="00B2790E"/>
    <w:rsid w:val="00B35C9F"/>
    <w:rsid w:val="00B3746F"/>
    <w:rsid w:val="00B377AB"/>
    <w:rsid w:val="00B41876"/>
    <w:rsid w:val="00B42DB0"/>
    <w:rsid w:val="00B600A5"/>
    <w:rsid w:val="00B626F2"/>
    <w:rsid w:val="00B6417E"/>
    <w:rsid w:val="00B64C86"/>
    <w:rsid w:val="00B65323"/>
    <w:rsid w:val="00B77998"/>
    <w:rsid w:val="00B84C24"/>
    <w:rsid w:val="00B84D2F"/>
    <w:rsid w:val="00B84E8F"/>
    <w:rsid w:val="00B87687"/>
    <w:rsid w:val="00B87C14"/>
    <w:rsid w:val="00B93395"/>
    <w:rsid w:val="00B9543D"/>
    <w:rsid w:val="00BA32D9"/>
    <w:rsid w:val="00BB1A1C"/>
    <w:rsid w:val="00BB2D1D"/>
    <w:rsid w:val="00BB67AD"/>
    <w:rsid w:val="00BC5325"/>
    <w:rsid w:val="00BC5700"/>
    <w:rsid w:val="00BD074B"/>
    <w:rsid w:val="00BD6C83"/>
    <w:rsid w:val="00BD71AC"/>
    <w:rsid w:val="00BD7CF1"/>
    <w:rsid w:val="00BE2C6C"/>
    <w:rsid w:val="00BE31BD"/>
    <w:rsid w:val="00BE4A97"/>
    <w:rsid w:val="00BE5C2F"/>
    <w:rsid w:val="00BE7C00"/>
    <w:rsid w:val="00BF2E6F"/>
    <w:rsid w:val="00BF6CD2"/>
    <w:rsid w:val="00C037AF"/>
    <w:rsid w:val="00C052CA"/>
    <w:rsid w:val="00C05DFF"/>
    <w:rsid w:val="00C10E61"/>
    <w:rsid w:val="00C111AE"/>
    <w:rsid w:val="00C126E0"/>
    <w:rsid w:val="00C12B90"/>
    <w:rsid w:val="00C135AC"/>
    <w:rsid w:val="00C13FD2"/>
    <w:rsid w:val="00C14E62"/>
    <w:rsid w:val="00C36E60"/>
    <w:rsid w:val="00C61089"/>
    <w:rsid w:val="00C62D2D"/>
    <w:rsid w:val="00C6444E"/>
    <w:rsid w:val="00C660D6"/>
    <w:rsid w:val="00C66384"/>
    <w:rsid w:val="00C73ED4"/>
    <w:rsid w:val="00C76D62"/>
    <w:rsid w:val="00C76DC7"/>
    <w:rsid w:val="00C7767A"/>
    <w:rsid w:val="00C80B09"/>
    <w:rsid w:val="00C858CD"/>
    <w:rsid w:val="00C87878"/>
    <w:rsid w:val="00C87FE1"/>
    <w:rsid w:val="00C90AC8"/>
    <w:rsid w:val="00C94A0D"/>
    <w:rsid w:val="00C95882"/>
    <w:rsid w:val="00C96A1B"/>
    <w:rsid w:val="00C973EC"/>
    <w:rsid w:val="00CA0FE6"/>
    <w:rsid w:val="00CA1057"/>
    <w:rsid w:val="00CA35B5"/>
    <w:rsid w:val="00CA59C9"/>
    <w:rsid w:val="00CA6F61"/>
    <w:rsid w:val="00CA76C6"/>
    <w:rsid w:val="00CA7C31"/>
    <w:rsid w:val="00CB6C58"/>
    <w:rsid w:val="00CB6DAE"/>
    <w:rsid w:val="00CC64B5"/>
    <w:rsid w:val="00CC7E6D"/>
    <w:rsid w:val="00CD0225"/>
    <w:rsid w:val="00CD2817"/>
    <w:rsid w:val="00CD4D1B"/>
    <w:rsid w:val="00CE1A4F"/>
    <w:rsid w:val="00CE7789"/>
    <w:rsid w:val="00CE7A8E"/>
    <w:rsid w:val="00CF0A03"/>
    <w:rsid w:val="00CF1103"/>
    <w:rsid w:val="00CF240F"/>
    <w:rsid w:val="00CF3A2E"/>
    <w:rsid w:val="00CF3C9E"/>
    <w:rsid w:val="00CF7329"/>
    <w:rsid w:val="00CF7EC8"/>
    <w:rsid w:val="00D01191"/>
    <w:rsid w:val="00D02BB1"/>
    <w:rsid w:val="00D04763"/>
    <w:rsid w:val="00D07B10"/>
    <w:rsid w:val="00D1023F"/>
    <w:rsid w:val="00D1365E"/>
    <w:rsid w:val="00D1686E"/>
    <w:rsid w:val="00D22588"/>
    <w:rsid w:val="00D27777"/>
    <w:rsid w:val="00D2799E"/>
    <w:rsid w:val="00D3484A"/>
    <w:rsid w:val="00D418A3"/>
    <w:rsid w:val="00D45237"/>
    <w:rsid w:val="00D45B45"/>
    <w:rsid w:val="00D47509"/>
    <w:rsid w:val="00D505F3"/>
    <w:rsid w:val="00D517E3"/>
    <w:rsid w:val="00D544BB"/>
    <w:rsid w:val="00D5725E"/>
    <w:rsid w:val="00D603A1"/>
    <w:rsid w:val="00D62086"/>
    <w:rsid w:val="00D62D7F"/>
    <w:rsid w:val="00D6357D"/>
    <w:rsid w:val="00D667AD"/>
    <w:rsid w:val="00D67927"/>
    <w:rsid w:val="00D70DE3"/>
    <w:rsid w:val="00D71A9F"/>
    <w:rsid w:val="00D742A2"/>
    <w:rsid w:val="00D77668"/>
    <w:rsid w:val="00D77E54"/>
    <w:rsid w:val="00D81F1B"/>
    <w:rsid w:val="00D86E40"/>
    <w:rsid w:val="00D87DF8"/>
    <w:rsid w:val="00D904BD"/>
    <w:rsid w:val="00D917B5"/>
    <w:rsid w:val="00D9201F"/>
    <w:rsid w:val="00D95495"/>
    <w:rsid w:val="00D95E03"/>
    <w:rsid w:val="00D96BE7"/>
    <w:rsid w:val="00D9711E"/>
    <w:rsid w:val="00D97A73"/>
    <w:rsid w:val="00D97DD1"/>
    <w:rsid w:val="00DA0FE0"/>
    <w:rsid w:val="00DA1C74"/>
    <w:rsid w:val="00DB6300"/>
    <w:rsid w:val="00DC37C9"/>
    <w:rsid w:val="00DC6560"/>
    <w:rsid w:val="00DD1F7F"/>
    <w:rsid w:val="00DD3DCE"/>
    <w:rsid w:val="00DD6B1A"/>
    <w:rsid w:val="00DD7850"/>
    <w:rsid w:val="00DD7C16"/>
    <w:rsid w:val="00DD7F93"/>
    <w:rsid w:val="00DE3342"/>
    <w:rsid w:val="00DE4450"/>
    <w:rsid w:val="00DE632C"/>
    <w:rsid w:val="00DF0E21"/>
    <w:rsid w:val="00E0007C"/>
    <w:rsid w:val="00E02F41"/>
    <w:rsid w:val="00E06426"/>
    <w:rsid w:val="00E12DB1"/>
    <w:rsid w:val="00E12F89"/>
    <w:rsid w:val="00E15551"/>
    <w:rsid w:val="00E24FCD"/>
    <w:rsid w:val="00E2642F"/>
    <w:rsid w:val="00E32845"/>
    <w:rsid w:val="00E333C1"/>
    <w:rsid w:val="00E34A24"/>
    <w:rsid w:val="00E36C13"/>
    <w:rsid w:val="00E44EF6"/>
    <w:rsid w:val="00E4618C"/>
    <w:rsid w:val="00E47571"/>
    <w:rsid w:val="00E47CCC"/>
    <w:rsid w:val="00E51082"/>
    <w:rsid w:val="00E52212"/>
    <w:rsid w:val="00E5427A"/>
    <w:rsid w:val="00E54BE1"/>
    <w:rsid w:val="00E56379"/>
    <w:rsid w:val="00E6278E"/>
    <w:rsid w:val="00E63848"/>
    <w:rsid w:val="00E7007D"/>
    <w:rsid w:val="00E70A3D"/>
    <w:rsid w:val="00E75AD0"/>
    <w:rsid w:val="00E80DB7"/>
    <w:rsid w:val="00E847BD"/>
    <w:rsid w:val="00E905B6"/>
    <w:rsid w:val="00E91EF2"/>
    <w:rsid w:val="00E928E2"/>
    <w:rsid w:val="00E94E01"/>
    <w:rsid w:val="00E94E79"/>
    <w:rsid w:val="00EA5217"/>
    <w:rsid w:val="00EB2B6B"/>
    <w:rsid w:val="00EB3464"/>
    <w:rsid w:val="00EB52BD"/>
    <w:rsid w:val="00EB6421"/>
    <w:rsid w:val="00EC24AF"/>
    <w:rsid w:val="00ED0003"/>
    <w:rsid w:val="00ED02C5"/>
    <w:rsid w:val="00ED3618"/>
    <w:rsid w:val="00ED549C"/>
    <w:rsid w:val="00ED7B9D"/>
    <w:rsid w:val="00EE60C9"/>
    <w:rsid w:val="00EF0A5E"/>
    <w:rsid w:val="00EF2EB3"/>
    <w:rsid w:val="00EF3B20"/>
    <w:rsid w:val="00EF62B2"/>
    <w:rsid w:val="00F02700"/>
    <w:rsid w:val="00F07382"/>
    <w:rsid w:val="00F10A32"/>
    <w:rsid w:val="00F13DF8"/>
    <w:rsid w:val="00F20531"/>
    <w:rsid w:val="00F247ED"/>
    <w:rsid w:val="00F31F59"/>
    <w:rsid w:val="00F4762B"/>
    <w:rsid w:val="00F53879"/>
    <w:rsid w:val="00F53C9E"/>
    <w:rsid w:val="00F55F42"/>
    <w:rsid w:val="00F60E88"/>
    <w:rsid w:val="00F62D55"/>
    <w:rsid w:val="00F67C99"/>
    <w:rsid w:val="00F72CCD"/>
    <w:rsid w:val="00F7378A"/>
    <w:rsid w:val="00F74AC7"/>
    <w:rsid w:val="00F75EB5"/>
    <w:rsid w:val="00F833FB"/>
    <w:rsid w:val="00F86D3F"/>
    <w:rsid w:val="00F93A9D"/>
    <w:rsid w:val="00F93CFF"/>
    <w:rsid w:val="00F947FB"/>
    <w:rsid w:val="00F957FD"/>
    <w:rsid w:val="00FA0751"/>
    <w:rsid w:val="00FA1537"/>
    <w:rsid w:val="00FA47DE"/>
    <w:rsid w:val="00FA527D"/>
    <w:rsid w:val="00FA557C"/>
    <w:rsid w:val="00FB0543"/>
    <w:rsid w:val="00FB12C1"/>
    <w:rsid w:val="00FB27F8"/>
    <w:rsid w:val="00FC20CD"/>
    <w:rsid w:val="00FC4448"/>
    <w:rsid w:val="00FC4BCE"/>
    <w:rsid w:val="00FC5DCA"/>
    <w:rsid w:val="00FC6519"/>
    <w:rsid w:val="00FD3CD7"/>
    <w:rsid w:val="00FD5AB7"/>
    <w:rsid w:val="00FD6EEC"/>
    <w:rsid w:val="00FE2706"/>
    <w:rsid w:val="00FE5BB6"/>
    <w:rsid w:val="00FE72BE"/>
    <w:rsid w:val="00FF02DB"/>
    <w:rsid w:val="00FF2557"/>
    <w:rsid w:val="00FF25FA"/>
    <w:rsid w:val="00FF6153"/>
    <w:rsid w:val="00FF63A2"/>
    <w:rsid w:val="00FF6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9400"/>
  <w15:chartTrackingRefBased/>
  <w15:docId w15:val="{163B1257-56C2-4C6D-BCC7-802F93D1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68C"/>
    <w:pPr>
      <w:spacing w:after="200" w:line="276" w:lineRule="auto"/>
      <w:ind w:firstLine="567"/>
    </w:pPr>
    <w:rPr>
      <w:rFonts w:ascii="Times New Roman" w:hAnsi="Times New Roman"/>
      <w:bCs/>
      <w:color w:val="444444"/>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40EC0"/>
    <w:rPr>
      <w:sz w:val="16"/>
      <w:szCs w:val="16"/>
    </w:rPr>
  </w:style>
  <w:style w:type="paragraph" w:styleId="CommentText">
    <w:name w:val="annotation text"/>
    <w:basedOn w:val="Normal"/>
    <w:link w:val="CommentTextChar"/>
    <w:uiPriority w:val="99"/>
    <w:semiHidden/>
    <w:unhideWhenUsed/>
    <w:rsid w:val="00040EC0"/>
    <w:pPr>
      <w:spacing w:line="240" w:lineRule="auto"/>
    </w:pPr>
    <w:rPr>
      <w:sz w:val="20"/>
      <w:szCs w:val="20"/>
    </w:rPr>
  </w:style>
  <w:style w:type="character" w:customStyle="1" w:styleId="CommentTextChar">
    <w:name w:val="Comment Text Char"/>
    <w:link w:val="CommentText"/>
    <w:uiPriority w:val="99"/>
    <w:semiHidden/>
    <w:rsid w:val="00040EC0"/>
    <w:rPr>
      <w:rFonts w:ascii="Times New Roman" w:hAnsi="Times New Roman" w:cs="Times New Roman"/>
      <w:bCs/>
      <w:color w:val="444444"/>
      <w:sz w:val="20"/>
      <w:szCs w:val="20"/>
    </w:rPr>
  </w:style>
  <w:style w:type="paragraph" w:styleId="CommentSubject">
    <w:name w:val="annotation subject"/>
    <w:basedOn w:val="CommentText"/>
    <w:next w:val="CommentText"/>
    <w:link w:val="CommentSubjectChar"/>
    <w:uiPriority w:val="99"/>
    <w:semiHidden/>
    <w:unhideWhenUsed/>
    <w:rsid w:val="00040EC0"/>
    <w:rPr>
      <w:b/>
    </w:rPr>
  </w:style>
  <w:style w:type="character" w:customStyle="1" w:styleId="CommentSubjectChar">
    <w:name w:val="Comment Subject Char"/>
    <w:link w:val="CommentSubject"/>
    <w:uiPriority w:val="99"/>
    <w:semiHidden/>
    <w:rsid w:val="00040EC0"/>
    <w:rPr>
      <w:rFonts w:ascii="Times New Roman" w:hAnsi="Times New Roman" w:cs="Times New Roman"/>
      <w:b/>
      <w:bCs/>
      <w:color w:val="444444"/>
      <w:sz w:val="20"/>
      <w:szCs w:val="20"/>
    </w:rPr>
  </w:style>
  <w:style w:type="paragraph" w:styleId="BalloonText">
    <w:name w:val="Balloon Text"/>
    <w:basedOn w:val="Normal"/>
    <w:link w:val="BalloonTextChar"/>
    <w:uiPriority w:val="99"/>
    <w:semiHidden/>
    <w:unhideWhenUsed/>
    <w:rsid w:val="00040EC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40EC0"/>
    <w:rPr>
      <w:rFonts w:ascii="Segoe UI" w:hAnsi="Segoe UI" w:cs="Segoe UI"/>
      <w:bCs/>
      <w:color w:val="444444"/>
      <w:sz w:val="18"/>
      <w:szCs w:val="18"/>
    </w:rPr>
  </w:style>
  <w:style w:type="paragraph" w:styleId="Header">
    <w:name w:val="header"/>
    <w:basedOn w:val="Normal"/>
    <w:link w:val="HeaderChar"/>
    <w:uiPriority w:val="99"/>
    <w:unhideWhenUsed/>
    <w:rsid w:val="00CF2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40F"/>
    <w:rPr>
      <w:rFonts w:ascii="Times New Roman" w:hAnsi="Times New Roman"/>
      <w:bCs/>
      <w:color w:val="444444"/>
      <w:sz w:val="22"/>
      <w:szCs w:val="22"/>
      <w:lang w:eastAsia="zh-CN"/>
    </w:rPr>
  </w:style>
  <w:style w:type="paragraph" w:styleId="Footer">
    <w:name w:val="footer"/>
    <w:basedOn w:val="Normal"/>
    <w:link w:val="FooterChar"/>
    <w:uiPriority w:val="99"/>
    <w:unhideWhenUsed/>
    <w:rsid w:val="00CF2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40F"/>
    <w:rPr>
      <w:rFonts w:ascii="Times New Roman" w:hAnsi="Times New Roman"/>
      <w:bCs/>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1ADA-CEC1-46A0-A966-E59CC9D35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4794</Words>
  <Characters>27327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6</cp:revision>
  <dcterms:created xsi:type="dcterms:W3CDTF">2021-05-19T01:27:00Z</dcterms:created>
  <dcterms:modified xsi:type="dcterms:W3CDTF">2021-05-19T02:19:00Z</dcterms:modified>
</cp:coreProperties>
</file>